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00E68" w14:textId="53597CFE" w:rsidR="008C1BF8" w:rsidRPr="004B31BD" w:rsidRDefault="008C1BF8" w:rsidP="008C1B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0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560"/>
        <w:gridCol w:w="2693"/>
      </w:tblGrid>
      <w:tr w:rsidR="0008121C" w:rsidRPr="004B31BD" w14:paraId="382FD0D3" w14:textId="77777777" w:rsidTr="004D089D">
        <w:trPr>
          <w:trHeight w:val="276"/>
        </w:trPr>
        <w:tc>
          <w:tcPr>
            <w:tcW w:w="1560" w:type="dxa"/>
          </w:tcPr>
          <w:p w14:paraId="3293FBBE" w14:textId="77777777" w:rsidR="0077682F" w:rsidRPr="004B31BD" w:rsidRDefault="0077682F" w:rsidP="005D2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625452B" w14:textId="74804C7B" w:rsidR="0077682F" w:rsidRPr="004B31BD" w:rsidRDefault="005D261D" w:rsidP="005D2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31B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79030C02" wp14:editId="04F0965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4445</wp:posOffset>
                  </wp:positionV>
                  <wp:extent cx="527685" cy="685800"/>
                  <wp:effectExtent l="19050" t="0" r="5715" b="0"/>
                  <wp:wrapNone/>
                  <wp:docPr id="14" name="Slika 3" descr="hrvatski%20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 descr="hrvatski%20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6B37C39" w14:textId="722D7D1A" w:rsidR="0077682F" w:rsidRPr="004B31BD" w:rsidRDefault="0077682F" w:rsidP="005D2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14:paraId="062E4593" w14:textId="6E47DB4D" w:rsidR="0008121C" w:rsidRPr="004B31BD" w:rsidRDefault="0008121C" w:rsidP="005D2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D6AFFE1" w14:textId="480D7169" w:rsidR="0008121C" w:rsidRPr="004B31BD" w:rsidRDefault="00CB707C" w:rsidP="004D089D">
      <w:pPr>
        <w:suppressAutoHyphens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D089D"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85A6639" w14:textId="232E7363" w:rsidR="005D261D" w:rsidRPr="004B31BD" w:rsidRDefault="00CB707C" w:rsidP="005D26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631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D089D"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47012DA" w14:textId="3470A877" w:rsidR="005D261D" w:rsidRPr="004B31BD" w:rsidRDefault="004D089D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B34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F631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7196C213" w14:textId="425C2F39" w:rsidR="00BD0ACA" w:rsidRPr="004B31BD" w:rsidRDefault="00BD0ACA" w:rsidP="00BD0A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4B31BD">
        <w:rPr>
          <w:rFonts w:ascii="Times New Roman" w:hAnsi="Times New Roman" w:cs="Times New Roman"/>
          <w:sz w:val="24"/>
          <w:szCs w:val="24"/>
        </w:rPr>
        <w:t> </w:t>
      </w:r>
      <w:r w:rsidR="004D089D" w:rsidRPr="004B31B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4AE54139" wp14:editId="58040C0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15620" cy="571500"/>
            <wp:effectExtent l="19050" t="0" r="0" b="0"/>
            <wp:wrapNone/>
            <wp:docPr id="15" name="Slika 2" descr="ZUPANIJSK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ZUPANIJSKI G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31BD">
        <w:rPr>
          <w:rFonts w:ascii="Times New Roman" w:hAnsi="Times New Roman" w:cs="Times New Roman"/>
          <w:sz w:val="24"/>
          <w:szCs w:val="24"/>
        </w:rPr>
        <w:t>    </w:t>
      </w:r>
      <w:r w:rsidRPr="004B31BD">
        <w:rPr>
          <w:rFonts w:ascii="Times New Roman" w:hAnsi="Times New Roman" w:cs="Times New Roman"/>
          <w:sz w:val="24"/>
          <w:szCs w:val="24"/>
        </w:rPr>
        <w:tab/>
        <w:t> </w:t>
      </w:r>
      <w:r w:rsidR="004D089D" w:rsidRPr="004B31BD">
        <w:rPr>
          <w:rFonts w:ascii="Times New Roman" w:hAnsi="Times New Roman" w:cs="Times New Roman"/>
          <w:sz w:val="24"/>
          <w:szCs w:val="24"/>
        </w:rPr>
        <w:t xml:space="preserve">  </w:t>
      </w:r>
      <w:r w:rsidRPr="004B31BD">
        <w:rPr>
          <w:rFonts w:ascii="Times New Roman" w:hAnsi="Times New Roman" w:cs="Times New Roman"/>
          <w:b/>
          <w:bCs/>
          <w:sz w:val="24"/>
          <w:szCs w:val="24"/>
        </w:rPr>
        <w:t>RE</w:t>
      </w:r>
      <w:r w:rsidR="004D089D" w:rsidRPr="004B31B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4B31BD">
        <w:rPr>
          <w:rFonts w:ascii="Times New Roman" w:hAnsi="Times New Roman" w:cs="Times New Roman"/>
          <w:b/>
          <w:bCs/>
          <w:sz w:val="24"/>
          <w:szCs w:val="24"/>
        </w:rPr>
        <w:t>UBLIKA HRVATSKA</w:t>
      </w:r>
    </w:p>
    <w:p w14:paraId="3FA04E16" w14:textId="65065171" w:rsidR="00BD0ACA" w:rsidRPr="004B31BD" w:rsidRDefault="00BD0ACA" w:rsidP="00BD0A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4B31BD">
        <w:rPr>
          <w:rFonts w:ascii="Times New Roman" w:hAnsi="Times New Roman" w:cs="Times New Roman"/>
          <w:b/>
          <w:bCs/>
          <w:sz w:val="24"/>
          <w:szCs w:val="24"/>
        </w:rPr>
        <w:t xml:space="preserve">       </w:t>
      </w:r>
      <w:r w:rsidRPr="004B31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089D" w:rsidRPr="004B31BD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4B31BD">
        <w:rPr>
          <w:rFonts w:ascii="Times New Roman" w:hAnsi="Times New Roman" w:cs="Times New Roman"/>
          <w:b/>
          <w:bCs/>
          <w:sz w:val="24"/>
          <w:szCs w:val="24"/>
        </w:rPr>
        <w:t>ZAGREBAČKA ŽUPANIJA</w:t>
      </w:r>
    </w:p>
    <w:p w14:paraId="53AC320C" w14:textId="77777777" w:rsidR="00E81FD3" w:rsidRDefault="00E81FD3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2B83BB" w14:textId="77777777" w:rsidR="004B34E0" w:rsidRPr="004B31BD" w:rsidRDefault="004B34E0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141340" w14:textId="783CEF99" w:rsidR="002B54A0" w:rsidRPr="004B31BD" w:rsidRDefault="002B54A0" w:rsidP="002B5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31BD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="00EF6C47">
        <w:rPr>
          <w:rFonts w:ascii="Times New Roman" w:eastAsia="Times New Roman" w:hAnsi="Times New Roman" w:cs="Times New Roman"/>
          <w:sz w:val="24"/>
          <w:szCs w:val="24"/>
        </w:rPr>
        <w:t>604-02/24-01/1</w:t>
      </w:r>
    </w:p>
    <w:p w14:paraId="06336A60" w14:textId="6F2EE0A5" w:rsidR="002B54A0" w:rsidRPr="004B31BD" w:rsidRDefault="002B54A0" w:rsidP="002B5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31BD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 w:rsidR="00EF6C47">
        <w:rPr>
          <w:rFonts w:ascii="Times New Roman" w:eastAsia="Times New Roman" w:hAnsi="Times New Roman" w:cs="Times New Roman"/>
          <w:sz w:val="24"/>
          <w:szCs w:val="24"/>
        </w:rPr>
        <w:t>238-12-03/5-24-06</w:t>
      </w:r>
    </w:p>
    <w:p w14:paraId="7D849C8B" w14:textId="7F81E757" w:rsidR="002B54A0" w:rsidRPr="004B31BD" w:rsidRDefault="002B54A0" w:rsidP="002B5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31BD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C26784">
        <w:rPr>
          <w:rFonts w:ascii="Times New Roman" w:eastAsia="Times New Roman" w:hAnsi="Times New Roman" w:cs="Times New Roman"/>
          <w:sz w:val="24"/>
          <w:szCs w:val="24"/>
        </w:rPr>
        <w:t>9. listopada 2024.</w:t>
      </w:r>
    </w:p>
    <w:p w14:paraId="2CE70A52" w14:textId="52C3AB64" w:rsidR="0008121C" w:rsidRPr="004B31BD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92F59E" w14:textId="77777777" w:rsidR="002B54A0" w:rsidRPr="004B31BD" w:rsidRDefault="002B54A0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683AC61" w14:textId="753AE8D2" w:rsidR="0008121C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temelju članka </w:t>
      </w:r>
      <w:r w:rsidR="000269D9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. Odluke o dodjeli stipendija Zagrebačke županije (</w:t>
      </w:r>
      <w:r w:rsidR="008C1BF8"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Glasnik Zagrebačke županije</w:t>
      </w:r>
      <w:r w:rsidR="008C1BF8"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“</w:t>
      </w: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broj 15/10</w:t>
      </w:r>
      <w:r w:rsidR="008C1BF8"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26/11</w:t>
      </w:r>
      <w:r w:rsidR="008C1BF8"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34/20</w:t>
      </w: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) Župan Zagrebačke županije raspisuje</w:t>
      </w:r>
    </w:p>
    <w:p w14:paraId="28D2F8E6" w14:textId="77777777" w:rsidR="00CA0635" w:rsidRPr="004B31BD" w:rsidRDefault="00CA0635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78CEBD" w14:textId="77777777" w:rsidR="0008121C" w:rsidRPr="004B31BD" w:rsidRDefault="0008121C" w:rsidP="000812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A03021" w14:textId="77777777" w:rsidR="0008121C" w:rsidRPr="004B31BD" w:rsidRDefault="0008121C" w:rsidP="0008121C">
      <w:pPr>
        <w:keepNext/>
        <w:numPr>
          <w:ilvl w:val="1"/>
          <w:numId w:val="0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NATJEČAJ</w:t>
      </w:r>
    </w:p>
    <w:p w14:paraId="71634B69" w14:textId="1601D048" w:rsidR="0008121C" w:rsidRPr="004B31BD" w:rsidRDefault="0008121C" w:rsidP="000812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 dodjelu stipendija Zagrebačke županije za školsku/akademsku godinu </w:t>
      </w:r>
      <w:r w:rsidR="008C1BF8" w:rsidRPr="00A5557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202</w:t>
      </w:r>
      <w:r w:rsidR="009D2D27" w:rsidRPr="00A5557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8C1BF8" w:rsidRPr="00A5557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./202</w:t>
      </w:r>
      <w:r w:rsidR="009D2D27" w:rsidRPr="00A5557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="008C1BF8" w:rsidRPr="00A5557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Pr="00A5557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0950EACB" w14:textId="77777777" w:rsidR="0008121C" w:rsidRPr="004B31BD" w:rsidRDefault="0008121C" w:rsidP="000812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 učenike i studente</w:t>
      </w:r>
    </w:p>
    <w:p w14:paraId="004C13BD" w14:textId="77777777" w:rsidR="0008121C" w:rsidRPr="004B31BD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EEDA025" w14:textId="73F52ECC" w:rsidR="00D65C42" w:rsidRDefault="0008121C" w:rsidP="007A10F1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I.</w:t>
      </w:r>
    </w:p>
    <w:p w14:paraId="20113176" w14:textId="77777777" w:rsidR="00E744A7" w:rsidRPr="004B31BD" w:rsidRDefault="00E744A7" w:rsidP="007A10F1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264350" w14:textId="3F7C353E" w:rsidR="0008121C" w:rsidRPr="004B31BD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Pravo sudjelovanja na natječaju za dodjelu stipendija imaju učenici i studenti koji udovoljavaju sljedećim općim uvjetima:</w:t>
      </w:r>
    </w:p>
    <w:p w14:paraId="1B1367FD" w14:textId="77777777" w:rsidR="00E7426A" w:rsidRPr="004B31BD" w:rsidRDefault="00E7426A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DF11398" w14:textId="5B69D3F1" w:rsidR="0008121C" w:rsidRPr="004B31BD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Stipendije prema kriteriju izvrsnosti</w:t>
      </w:r>
    </w:p>
    <w:p w14:paraId="05F4A4EA" w14:textId="77777777" w:rsidR="009307DA" w:rsidRPr="004B31BD" w:rsidRDefault="009307DA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895780" w14:textId="77777777" w:rsidR="0008121C" w:rsidRPr="004B31BD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A) UČENICI</w:t>
      </w:r>
    </w:p>
    <w:p w14:paraId="53EECCEC" w14:textId="4C64DC27" w:rsidR="0008121C" w:rsidRPr="004B31BD" w:rsidRDefault="0008121C" w:rsidP="009307DA">
      <w:pPr>
        <w:pStyle w:val="Odlomakpopisa"/>
        <w:numPr>
          <w:ilvl w:val="0"/>
          <w:numId w:val="20"/>
        </w:numPr>
        <w:jc w:val="both"/>
        <w:rPr>
          <w:szCs w:val="24"/>
        </w:rPr>
      </w:pPr>
      <w:r w:rsidRPr="004B31BD">
        <w:rPr>
          <w:szCs w:val="24"/>
        </w:rPr>
        <w:t>da su državljani Republike Hrvatske s prebivalištem na području Zagrebačke županije (Grad Zagreb nije dio Zagrebačke županije)</w:t>
      </w:r>
    </w:p>
    <w:p w14:paraId="0B386AA8" w14:textId="320234C6" w:rsidR="0008121C" w:rsidRPr="004B31BD" w:rsidRDefault="0008121C" w:rsidP="009307DA">
      <w:pPr>
        <w:pStyle w:val="Odlomakpopisa"/>
        <w:numPr>
          <w:ilvl w:val="0"/>
          <w:numId w:val="20"/>
        </w:numPr>
        <w:jc w:val="both"/>
        <w:rPr>
          <w:szCs w:val="24"/>
        </w:rPr>
      </w:pPr>
      <w:r w:rsidRPr="004B31BD">
        <w:rPr>
          <w:szCs w:val="24"/>
        </w:rPr>
        <w:t xml:space="preserve">da su redoviti učenici srednje škole </w:t>
      </w:r>
    </w:p>
    <w:p w14:paraId="0E60583F" w14:textId="09ABFC71" w:rsidR="0008121C" w:rsidRPr="004B31BD" w:rsidRDefault="0008121C" w:rsidP="009307DA">
      <w:pPr>
        <w:pStyle w:val="Odlomakpopisa"/>
        <w:numPr>
          <w:ilvl w:val="0"/>
          <w:numId w:val="20"/>
        </w:numPr>
        <w:jc w:val="both"/>
        <w:rPr>
          <w:szCs w:val="24"/>
        </w:rPr>
      </w:pPr>
      <w:r w:rsidRPr="004B31BD">
        <w:rPr>
          <w:szCs w:val="24"/>
        </w:rPr>
        <w:t>da nisu ponavljali razred u posljednje dvije godine školovanja</w:t>
      </w:r>
    </w:p>
    <w:p w14:paraId="2126189E" w14:textId="19725A29" w:rsidR="0008121C" w:rsidRPr="004B31BD" w:rsidRDefault="0008121C" w:rsidP="009307DA">
      <w:pPr>
        <w:pStyle w:val="Odlomakpopisa"/>
        <w:numPr>
          <w:ilvl w:val="0"/>
          <w:numId w:val="20"/>
        </w:numPr>
        <w:jc w:val="both"/>
        <w:rPr>
          <w:szCs w:val="24"/>
        </w:rPr>
      </w:pPr>
      <w:r w:rsidRPr="004B31BD">
        <w:rPr>
          <w:szCs w:val="24"/>
        </w:rPr>
        <w:t>da su završili prethodne dvije godine školovanja s najmanjom prosječnom ocjenom od 4,5</w:t>
      </w:r>
    </w:p>
    <w:p w14:paraId="7053CC5C" w14:textId="6F3DC2E3" w:rsidR="0008121C" w:rsidRPr="004B31BD" w:rsidRDefault="0008121C" w:rsidP="009307DA">
      <w:pPr>
        <w:pStyle w:val="Odlomakpopisa"/>
        <w:numPr>
          <w:ilvl w:val="0"/>
          <w:numId w:val="20"/>
        </w:numPr>
        <w:jc w:val="both"/>
        <w:rPr>
          <w:szCs w:val="24"/>
          <w:shd w:val="clear" w:color="auto" w:fill="FFFF00"/>
        </w:rPr>
      </w:pPr>
      <w:r w:rsidRPr="004B31BD">
        <w:rPr>
          <w:szCs w:val="24"/>
        </w:rPr>
        <w:t>da nisu stariji od 20 godina.</w:t>
      </w:r>
    </w:p>
    <w:p w14:paraId="59D3C747" w14:textId="77777777" w:rsidR="0008121C" w:rsidRPr="004B31BD" w:rsidRDefault="0008121C" w:rsidP="0008121C">
      <w:pPr>
        <w:tabs>
          <w:tab w:val="left" w:pos="36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C90D153" w14:textId="77777777" w:rsidR="0008121C" w:rsidRPr="004B31BD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1BD">
        <w:rPr>
          <w:rFonts w:ascii="Times New Roman" w:eastAsia="Times New Roman" w:hAnsi="Times New Roman" w:cs="Times New Roman"/>
          <w:sz w:val="24"/>
          <w:szCs w:val="24"/>
          <w:lang w:eastAsia="ar-SA"/>
        </w:rPr>
        <w:t>B) STUDENTI</w:t>
      </w:r>
    </w:p>
    <w:p w14:paraId="4ABB3185" w14:textId="6631946D" w:rsidR="0008121C" w:rsidRPr="0022061A" w:rsidRDefault="0008121C" w:rsidP="009307DA">
      <w:pPr>
        <w:pStyle w:val="Odlomakpopisa"/>
        <w:numPr>
          <w:ilvl w:val="0"/>
          <w:numId w:val="21"/>
        </w:numPr>
        <w:jc w:val="both"/>
        <w:rPr>
          <w:szCs w:val="24"/>
        </w:rPr>
      </w:pPr>
      <w:r w:rsidRPr="0022061A">
        <w:rPr>
          <w:szCs w:val="24"/>
        </w:rPr>
        <w:t>da su državljani Republike Hrvatske s prebivalištem na području Zagrebačke županije (Grad Zagreb nije dio Zagrebačke županije)</w:t>
      </w:r>
    </w:p>
    <w:p w14:paraId="0A67A964" w14:textId="2C619560" w:rsidR="0008121C" w:rsidRPr="0022061A" w:rsidRDefault="0008121C" w:rsidP="009307DA">
      <w:pPr>
        <w:pStyle w:val="Odlomakpopisa"/>
        <w:numPr>
          <w:ilvl w:val="0"/>
          <w:numId w:val="21"/>
        </w:numPr>
        <w:jc w:val="both"/>
        <w:rPr>
          <w:szCs w:val="24"/>
        </w:rPr>
      </w:pPr>
      <w:r w:rsidRPr="0022061A">
        <w:rPr>
          <w:szCs w:val="24"/>
        </w:rPr>
        <w:t xml:space="preserve">da su redoviti studenti </w:t>
      </w:r>
    </w:p>
    <w:p w14:paraId="45DA0E49" w14:textId="01B10EF1" w:rsidR="0008121C" w:rsidRPr="0022061A" w:rsidRDefault="0008121C" w:rsidP="009307DA">
      <w:pPr>
        <w:pStyle w:val="Odlomakpopisa"/>
        <w:numPr>
          <w:ilvl w:val="0"/>
          <w:numId w:val="21"/>
        </w:numPr>
        <w:jc w:val="both"/>
        <w:rPr>
          <w:szCs w:val="24"/>
        </w:rPr>
      </w:pPr>
      <w:r w:rsidRPr="0022061A">
        <w:rPr>
          <w:szCs w:val="24"/>
        </w:rPr>
        <w:t>da nisu ponavljali razred</w:t>
      </w:r>
      <w:r w:rsidR="009307DA" w:rsidRPr="0022061A">
        <w:rPr>
          <w:szCs w:val="24"/>
        </w:rPr>
        <w:t xml:space="preserve"> </w:t>
      </w:r>
      <w:r w:rsidRPr="0022061A">
        <w:rPr>
          <w:szCs w:val="24"/>
        </w:rPr>
        <w:t xml:space="preserve">u posljednje dvije godine školovanja, </w:t>
      </w:r>
    </w:p>
    <w:p w14:paraId="5962DFC2" w14:textId="54CE4754" w:rsidR="0008121C" w:rsidRPr="0022061A" w:rsidRDefault="0008121C" w:rsidP="009307DA">
      <w:pPr>
        <w:pStyle w:val="Odlomakpopisa"/>
        <w:numPr>
          <w:ilvl w:val="0"/>
          <w:numId w:val="21"/>
        </w:numPr>
        <w:jc w:val="both"/>
        <w:rPr>
          <w:szCs w:val="24"/>
        </w:rPr>
      </w:pPr>
      <w:r w:rsidRPr="0022061A">
        <w:rPr>
          <w:szCs w:val="24"/>
        </w:rPr>
        <w:t xml:space="preserve">da su završili zadnja dva razreda srednje škole (studenti prve godine studija) s najmanjom prosječnom ocjenom od 4,5 odnosno s jedinstvenom prosječnom ocjenom za prethodne dvije godine školovanja (studenti starijih godina studija) od najmanje 4,0 i da su ostvarili minimalno 50 </w:t>
      </w:r>
      <w:r w:rsidR="00C16FB7" w:rsidRPr="0022061A">
        <w:rPr>
          <w:szCs w:val="24"/>
        </w:rPr>
        <w:t>ECTS</w:t>
      </w:r>
      <w:r w:rsidRPr="0022061A">
        <w:rPr>
          <w:szCs w:val="24"/>
        </w:rPr>
        <w:t xml:space="preserve"> bodova po akademskoj godini</w:t>
      </w:r>
    </w:p>
    <w:p w14:paraId="428B51FC" w14:textId="75D8070A" w:rsidR="0008121C" w:rsidRPr="0022061A" w:rsidRDefault="0008121C" w:rsidP="009307DA">
      <w:pPr>
        <w:pStyle w:val="Odlomakpopisa"/>
        <w:numPr>
          <w:ilvl w:val="0"/>
          <w:numId w:val="21"/>
        </w:numPr>
        <w:tabs>
          <w:tab w:val="left" w:pos="360"/>
        </w:tabs>
        <w:jc w:val="both"/>
        <w:rPr>
          <w:szCs w:val="24"/>
        </w:rPr>
      </w:pPr>
      <w:r w:rsidRPr="0022061A">
        <w:rPr>
          <w:szCs w:val="24"/>
        </w:rPr>
        <w:t>da nisu stariji od 26 godina.</w:t>
      </w:r>
    </w:p>
    <w:p w14:paraId="75D4FBC6" w14:textId="77777777" w:rsidR="0008121C" w:rsidRPr="0008121C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06CBC2DC" w14:textId="77777777" w:rsidR="0008121C" w:rsidRPr="00A46011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460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 Stipendije  prema socijalnom  kriteriju</w:t>
      </w:r>
    </w:p>
    <w:p w14:paraId="367A9C9E" w14:textId="77777777" w:rsidR="009307DA" w:rsidRDefault="009307DA" w:rsidP="0008121C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51FF2300" w14:textId="0096DBCB" w:rsidR="0008121C" w:rsidRPr="00A46011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6011">
        <w:rPr>
          <w:rFonts w:ascii="Times New Roman" w:eastAsia="Times New Roman" w:hAnsi="Times New Roman" w:cs="Times New Roman"/>
          <w:sz w:val="24"/>
          <w:szCs w:val="24"/>
          <w:lang w:eastAsia="ar-SA"/>
        </w:rPr>
        <w:t>A) UČENICI</w:t>
      </w:r>
    </w:p>
    <w:p w14:paraId="43EE8FDD" w14:textId="66C031E1" w:rsidR="0008121C" w:rsidRPr="00A46011" w:rsidRDefault="0008121C" w:rsidP="001C63FC">
      <w:pPr>
        <w:pStyle w:val="Odlomakpopisa"/>
        <w:numPr>
          <w:ilvl w:val="0"/>
          <w:numId w:val="22"/>
        </w:numPr>
        <w:jc w:val="both"/>
        <w:rPr>
          <w:szCs w:val="24"/>
        </w:rPr>
      </w:pPr>
      <w:r w:rsidRPr="00A46011">
        <w:rPr>
          <w:szCs w:val="24"/>
        </w:rPr>
        <w:t>da su državljani Republike Hrvatske s prebivalištem na području Zagrebačke županije (Grad Zagreb nije dio Zagrebačke županije)</w:t>
      </w:r>
    </w:p>
    <w:p w14:paraId="3211FB76" w14:textId="77A68623" w:rsidR="0008121C" w:rsidRPr="00A46011" w:rsidRDefault="0008121C" w:rsidP="001C63FC">
      <w:pPr>
        <w:pStyle w:val="Odlomakpopisa"/>
        <w:numPr>
          <w:ilvl w:val="0"/>
          <w:numId w:val="22"/>
        </w:numPr>
        <w:jc w:val="both"/>
        <w:rPr>
          <w:szCs w:val="24"/>
        </w:rPr>
      </w:pPr>
      <w:r w:rsidRPr="00A46011">
        <w:rPr>
          <w:szCs w:val="24"/>
        </w:rPr>
        <w:t xml:space="preserve">da su redoviti učenici srednje škole </w:t>
      </w:r>
    </w:p>
    <w:p w14:paraId="76E8A01A" w14:textId="6123161B" w:rsidR="0008121C" w:rsidRPr="00A46011" w:rsidRDefault="0008121C" w:rsidP="001C63FC">
      <w:pPr>
        <w:pStyle w:val="Odlomakpopisa"/>
        <w:numPr>
          <w:ilvl w:val="0"/>
          <w:numId w:val="22"/>
        </w:numPr>
        <w:rPr>
          <w:szCs w:val="24"/>
        </w:rPr>
      </w:pPr>
      <w:r w:rsidRPr="00A46011">
        <w:rPr>
          <w:szCs w:val="24"/>
        </w:rPr>
        <w:t>da su završili prethodne dvije godine školovanja s najmanjom prosječnom ocjenom od 4,0</w:t>
      </w:r>
      <w:r w:rsidR="002613A1">
        <w:rPr>
          <w:szCs w:val="24"/>
        </w:rPr>
        <w:t xml:space="preserve"> </w:t>
      </w:r>
      <w:r w:rsidRPr="00A46011">
        <w:rPr>
          <w:szCs w:val="24"/>
        </w:rPr>
        <w:t>odnosno 2,8 za deficitarna zanimanja</w:t>
      </w:r>
    </w:p>
    <w:p w14:paraId="5552F52A" w14:textId="2835C871" w:rsidR="0008121C" w:rsidRPr="00A46011" w:rsidRDefault="0008121C" w:rsidP="001C63FC">
      <w:pPr>
        <w:pStyle w:val="Odlomakpopisa"/>
        <w:numPr>
          <w:ilvl w:val="0"/>
          <w:numId w:val="22"/>
        </w:numPr>
        <w:jc w:val="both"/>
        <w:rPr>
          <w:szCs w:val="24"/>
          <w:u w:val="single"/>
        </w:rPr>
      </w:pPr>
      <w:r w:rsidRPr="00A46011">
        <w:rPr>
          <w:szCs w:val="24"/>
        </w:rPr>
        <w:t>da nisu stariji od 20 godina</w:t>
      </w:r>
    </w:p>
    <w:p w14:paraId="6A941F80" w14:textId="6E7140A0" w:rsidR="0008121C" w:rsidRPr="00A16D38" w:rsidRDefault="0008121C" w:rsidP="001C63FC">
      <w:pPr>
        <w:pStyle w:val="Odlomakpopisa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18"/>
        </w:rPr>
      </w:pPr>
      <w:bookmarkStart w:id="0" w:name="_Hlk53648556"/>
      <w:r w:rsidRPr="00A16D38">
        <w:rPr>
          <w:szCs w:val="24"/>
        </w:rPr>
        <w:t>da im prosječni ukupni neto prihod po članu obitelji u prethodna tri mjeseca ne prelazi iznos</w:t>
      </w:r>
      <w:r w:rsidR="00A14A76" w:rsidRPr="00A16D38">
        <w:rPr>
          <w:szCs w:val="24"/>
        </w:rPr>
        <w:t xml:space="preserve"> od</w:t>
      </w:r>
      <w:r w:rsidRPr="00A16D38">
        <w:rPr>
          <w:szCs w:val="24"/>
        </w:rPr>
        <w:t xml:space="preserve"> </w:t>
      </w:r>
      <w:r w:rsidR="00D0325C">
        <w:rPr>
          <w:szCs w:val="24"/>
        </w:rPr>
        <w:t>564,077 EUR</w:t>
      </w:r>
      <w:r w:rsidR="0001671F" w:rsidRPr="00A16D38">
        <w:rPr>
          <w:rFonts w:asciiTheme="minorHAnsi" w:hAnsiTheme="minorHAnsi" w:cstheme="minorHAnsi"/>
          <w:sz w:val="22"/>
          <w:szCs w:val="18"/>
        </w:rPr>
        <w:t xml:space="preserve"> </w:t>
      </w:r>
    </w:p>
    <w:bookmarkEnd w:id="0"/>
    <w:p w14:paraId="38E9D9D3" w14:textId="77777777" w:rsidR="001C63FC" w:rsidRPr="001C63FC" w:rsidRDefault="001C63FC" w:rsidP="001C63FC">
      <w:pPr>
        <w:pStyle w:val="Odlomakpopisa"/>
        <w:jc w:val="both"/>
        <w:rPr>
          <w:rFonts w:asciiTheme="minorHAnsi" w:hAnsiTheme="minorHAnsi" w:cstheme="minorHAnsi"/>
          <w:sz w:val="22"/>
          <w:szCs w:val="18"/>
        </w:rPr>
      </w:pPr>
    </w:p>
    <w:p w14:paraId="4F896A22" w14:textId="77777777" w:rsidR="0008121C" w:rsidRPr="00A46011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6011">
        <w:rPr>
          <w:rFonts w:ascii="Times New Roman" w:eastAsia="Times New Roman" w:hAnsi="Times New Roman" w:cs="Times New Roman"/>
          <w:sz w:val="24"/>
          <w:szCs w:val="24"/>
          <w:lang w:eastAsia="ar-SA"/>
        </w:rPr>
        <w:t>B) STUDENTI</w:t>
      </w:r>
    </w:p>
    <w:p w14:paraId="65B9851F" w14:textId="07338CEE" w:rsidR="0008121C" w:rsidRPr="00A46011" w:rsidRDefault="0008121C" w:rsidP="001C63FC">
      <w:pPr>
        <w:pStyle w:val="Odlomakpopisa"/>
        <w:numPr>
          <w:ilvl w:val="0"/>
          <w:numId w:val="23"/>
        </w:numPr>
        <w:jc w:val="both"/>
        <w:rPr>
          <w:szCs w:val="24"/>
        </w:rPr>
      </w:pPr>
      <w:r w:rsidRPr="00A46011">
        <w:rPr>
          <w:szCs w:val="24"/>
        </w:rPr>
        <w:t>da su državljani Republike Hrvatske s prebivalištem na području Zagrebačke županije (Grad Zagreb nije dio Zagrebačke županije)</w:t>
      </w:r>
    </w:p>
    <w:p w14:paraId="1934F03F" w14:textId="0F771E2F" w:rsidR="0008121C" w:rsidRPr="00A46011" w:rsidRDefault="0008121C" w:rsidP="001C63FC">
      <w:pPr>
        <w:pStyle w:val="Odlomakpopisa"/>
        <w:numPr>
          <w:ilvl w:val="0"/>
          <w:numId w:val="23"/>
        </w:numPr>
        <w:jc w:val="both"/>
        <w:rPr>
          <w:szCs w:val="24"/>
        </w:rPr>
      </w:pPr>
      <w:r w:rsidRPr="00A46011">
        <w:rPr>
          <w:szCs w:val="24"/>
        </w:rPr>
        <w:t>da su redoviti studenti</w:t>
      </w:r>
    </w:p>
    <w:p w14:paraId="1EF16FA4" w14:textId="3A0A1AC9" w:rsidR="0008121C" w:rsidRPr="00A46011" w:rsidRDefault="0008121C" w:rsidP="001C63FC">
      <w:pPr>
        <w:pStyle w:val="Odlomakpopisa"/>
        <w:numPr>
          <w:ilvl w:val="0"/>
          <w:numId w:val="23"/>
        </w:numPr>
        <w:jc w:val="both"/>
        <w:rPr>
          <w:szCs w:val="24"/>
          <w:shd w:val="clear" w:color="auto" w:fill="FFFF00"/>
        </w:rPr>
      </w:pPr>
      <w:r w:rsidRPr="00A46011">
        <w:rPr>
          <w:szCs w:val="24"/>
        </w:rPr>
        <w:t xml:space="preserve">da su završili zadnja dva razreda srednje škole (studenti prve godine studija) s najmanjom prosječnom ocjenom od 4,0 odnosno s jedinstvenom prosječnom ocjenom za prethodne </w:t>
      </w:r>
      <w:r w:rsidRPr="006B49D7">
        <w:rPr>
          <w:szCs w:val="24"/>
        </w:rPr>
        <w:t>dvije</w:t>
      </w:r>
      <w:r w:rsidR="003D67D6">
        <w:rPr>
          <w:szCs w:val="24"/>
        </w:rPr>
        <w:t xml:space="preserve"> </w:t>
      </w:r>
      <w:r w:rsidRPr="006B49D7">
        <w:rPr>
          <w:szCs w:val="24"/>
        </w:rPr>
        <w:t>godine</w:t>
      </w:r>
      <w:r w:rsidRPr="00A46011">
        <w:rPr>
          <w:szCs w:val="24"/>
        </w:rPr>
        <w:t xml:space="preserve"> školovanja (studenti starijih godina studija) od najmanje 3,5 i da su ostvarili minimalno 40 </w:t>
      </w:r>
      <w:r w:rsidR="00C16FB7" w:rsidRPr="00A46011">
        <w:rPr>
          <w:szCs w:val="24"/>
        </w:rPr>
        <w:t>ECTS</w:t>
      </w:r>
      <w:r w:rsidRPr="00A46011">
        <w:rPr>
          <w:szCs w:val="24"/>
        </w:rPr>
        <w:t xml:space="preserve"> bodova po akademskoj godini</w:t>
      </w:r>
    </w:p>
    <w:p w14:paraId="2F549662" w14:textId="5168B423" w:rsidR="0008121C" w:rsidRPr="00A46011" w:rsidRDefault="0008121C" w:rsidP="001C63FC">
      <w:pPr>
        <w:pStyle w:val="Odlomakpopisa"/>
        <w:numPr>
          <w:ilvl w:val="0"/>
          <w:numId w:val="23"/>
        </w:numPr>
        <w:jc w:val="both"/>
        <w:rPr>
          <w:szCs w:val="24"/>
        </w:rPr>
      </w:pPr>
      <w:r w:rsidRPr="00A46011">
        <w:rPr>
          <w:szCs w:val="24"/>
        </w:rPr>
        <w:t>da nisu stariji od 26 godina</w:t>
      </w:r>
    </w:p>
    <w:p w14:paraId="60B0668D" w14:textId="77777777" w:rsidR="002B5C64" w:rsidRPr="00A16D38" w:rsidRDefault="002B5C64" w:rsidP="002B5C64">
      <w:pPr>
        <w:pStyle w:val="Odlomakpopisa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18"/>
        </w:rPr>
      </w:pPr>
      <w:r w:rsidRPr="00A16D38">
        <w:rPr>
          <w:szCs w:val="24"/>
        </w:rPr>
        <w:t xml:space="preserve">da im prosječni ukupni neto prihod po članu obitelji u prethodna tri mjeseca ne prelazi iznos od </w:t>
      </w:r>
      <w:r>
        <w:rPr>
          <w:szCs w:val="24"/>
        </w:rPr>
        <w:t>564,077 EUR</w:t>
      </w:r>
      <w:r w:rsidRPr="00A16D38">
        <w:rPr>
          <w:rFonts w:asciiTheme="minorHAnsi" w:hAnsiTheme="minorHAnsi" w:cstheme="minorHAnsi"/>
          <w:sz w:val="22"/>
          <w:szCs w:val="18"/>
        </w:rPr>
        <w:t xml:space="preserve"> </w:t>
      </w:r>
    </w:p>
    <w:p w14:paraId="0B3B99DD" w14:textId="188887A0" w:rsidR="00A14A76" w:rsidRPr="00BC1148" w:rsidRDefault="00A14A76" w:rsidP="00E435B6">
      <w:pPr>
        <w:pStyle w:val="Odlomakpopisa"/>
        <w:rPr>
          <w:color w:val="FF0000"/>
          <w:szCs w:val="24"/>
        </w:rPr>
      </w:pPr>
    </w:p>
    <w:p w14:paraId="0FF5933A" w14:textId="77777777" w:rsidR="0008121C" w:rsidRPr="00A46011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1DD3F0" w14:textId="518BF965" w:rsidR="0008121C" w:rsidRPr="00A46011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6011">
        <w:rPr>
          <w:rFonts w:ascii="Times New Roman" w:eastAsia="Times New Roman" w:hAnsi="Times New Roman" w:cs="Times New Roman"/>
          <w:sz w:val="24"/>
          <w:szCs w:val="24"/>
          <w:lang w:eastAsia="ar-SA"/>
        </w:rPr>
        <w:t>Učenik/</w:t>
      </w:r>
      <w:proofErr w:type="spellStart"/>
      <w:r w:rsidRPr="00A46011">
        <w:rPr>
          <w:rFonts w:ascii="Times New Roman" w:eastAsia="Times New Roman" w:hAnsi="Times New Roman" w:cs="Times New Roman"/>
          <w:sz w:val="24"/>
          <w:szCs w:val="24"/>
          <w:lang w:eastAsia="ar-SA"/>
        </w:rPr>
        <w:t>ca</w:t>
      </w:r>
      <w:proofErr w:type="spellEnd"/>
      <w:r w:rsidRPr="00A460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ili student/</w:t>
      </w:r>
      <w:proofErr w:type="spellStart"/>
      <w:r w:rsidRPr="00A46011">
        <w:rPr>
          <w:rFonts w:ascii="Times New Roman" w:eastAsia="Times New Roman" w:hAnsi="Times New Roman" w:cs="Times New Roman"/>
          <w:sz w:val="24"/>
          <w:szCs w:val="24"/>
          <w:lang w:eastAsia="ar-SA"/>
        </w:rPr>
        <w:t>ica</w:t>
      </w:r>
      <w:proofErr w:type="spellEnd"/>
      <w:r w:rsidRPr="00A460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može podnijeti molbu za obje vrste stipendija, a može</w:t>
      </w:r>
      <w:r w:rsidR="00701804" w:rsidRPr="00A460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46011">
        <w:rPr>
          <w:rFonts w:ascii="Times New Roman" w:eastAsia="Times New Roman" w:hAnsi="Times New Roman" w:cs="Times New Roman"/>
          <w:sz w:val="24"/>
          <w:szCs w:val="24"/>
          <w:lang w:eastAsia="ar-SA"/>
        </w:rPr>
        <w:t>ostvariti pravo samo na jednu vrstu stipendije.</w:t>
      </w:r>
    </w:p>
    <w:p w14:paraId="22587D0D" w14:textId="77777777" w:rsidR="0008121C" w:rsidRPr="0008121C" w:rsidRDefault="0008121C" w:rsidP="0008121C">
      <w:pPr>
        <w:suppressAutoHyphens/>
        <w:spacing w:after="0" w:line="240" w:lineRule="auto"/>
        <w:jc w:val="both"/>
        <w:rPr>
          <w:rFonts w:eastAsia="Times New Roman" w:cstheme="minorHAnsi"/>
          <w:shd w:val="clear" w:color="auto" w:fill="FFFF00"/>
          <w:lang w:eastAsia="ar-SA"/>
        </w:rPr>
      </w:pPr>
    </w:p>
    <w:p w14:paraId="37C20D8D" w14:textId="7D25A1D3" w:rsidR="0008121C" w:rsidRPr="000B6192" w:rsidRDefault="0008121C" w:rsidP="0008121C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192">
        <w:rPr>
          <w:rFonts w:ascii="Times New Roman" w:eastAsia="Times New Roman" w:hAnsi="Times New Roman" w:cs="Times New Roman"/>
          <w:sz w:val="24"/>
          <w:szCs w:val="24"/>
          <w:lang w:eastAsia="ar-SA"/>
        </w:rPr>
        <w:t>II.</w:t>
      </w:r>
    </w:p>
    <w:p w14:paraId="27BE1B8F" w14:textId="77777777" w:rsidR="00D65C42" w:rsidRPr="0008121C" w:rsidRDefault="00D65C42" w:rsidP="0008121C">
      <w:pPr>
        <w:tabs>
          <w:tab w:val="left" w:pos="360"/>
        </w:tabs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7782FC1D" w14:textId="39B39306" w:rsidR="00D65C42" w:rsidRPr="008D5B78" w:rsidRDefault="0008121C" w:rsidP="00D65C42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5B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školsku/akademsku godinu </w:t>
      </w:r>
      <w:r w:rsidRPr="00DA6D9E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963613" w:rsidRPr="00DA6D9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3264A" w:rsidRPr="00DA6D9E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DA6D9E">
        <w:rPr>
          <w:rFonts w:ascii="Times New Roman" w:eastAsia="Times New Roman" w:hAnsi="Times New Roman" w:cs="Times New Roman"/>
          <w:sz w:val="24"/>
          <w:szCs w:val="24"/>
          <w:lang w:eastAsia="ar-SA"/>
        </w:rPr>
        <w:t>./202</w:t>
      </w:r>
      <w:r w:rsidR="00D3264A" w:rsidRPr="00DA6D9E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1D4394" w:rsidRPr="00DA6D9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DA6D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D5B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dodijelit će se: </w:t>
      </w:r>
    </w:p>
    <w:p w14:paraId="0FE5E9CB" w14:textId="77777777" w:rsidR="00D65C42" w:rsidRDefault="00D65C42" w:rsidP="00D65C42">
      <w:pPr>
        <w:pStyle w:val="Bezproreda"/>
        <w:rPr>
          <w:lang w:eastAsia="ar-SA"/>
        </w:rPr>
      </w:pPr>
    </w:p>
    <w:p w14:paraId="2B517B23" w14:textId="0468B8B6" w:rsidR="0008121C" w:rsidRPr="00401750" w:rsidRDefault="0059018D" w:rsidP="00D65C4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01750">
        <w:rPr>
          <w:rFonts w:ascii="Times New Roman" w:hAnsi="Times New Roman" w:cs="Times New Roman"/>
          <w:sz w:val="24"/>
          <w:szCs w:val="24"/>
        </w:rPr>
        <w:t>1.</w:t>
      </w:r>
      <w:r w:rsidR="0008121C" w:rsidRPr="00401750">
        <w:rPr>
          <w:rFonts w:ascii="Times New Roman" w:hAnsi="Times New Roman" w:cs="Times New Roman"/>
          <w:sz w:val="24"/>
          <w:szCs w:val="24"/>
        </w:rPr>
        <w:t>UČENICIMA</w:t>
      </w:r>
      <w:r w:rsidR="00D65C42" w:rsidRPr="00401750">
        <w:rPr>
          <w:rFonts w:ascii="Times New Roman" w:hAnsi="Times New Roman" w:cs="Times New Roman"/>
          <w:sz w:val="24"/>
          <w:szCs w:val="24"/>
        </w:rPr>
        <w:t xml:space="preserve"> </w:t>
      </w:r>
      <w:r w:rsidR="0008121C" w:rsidRPr="00401750">
        <w:rPr>
          <w:rFonts w:ascii="Times New Roman" w:hAnsi="Times New Roman" w:cs="Times New Roman"/>
          <w:sz w:val="24"/>
          <w:szCs w:val="24"/>
        </w:rPr>
        <w:t xml:space="preserve">- najviše 45 stipendija, od </w:t>
      </w:r>
      <w:r w:rsidR="00D65C42" w:rsidRPr="00401750">
        <w:rPr>
          <w:rFonts w:ascii="Times New Roman" w:hAnsi="Times New Roman" w:cs="Times New Roman"/>
          <w:sz w:val="24"/>
          <w:szCs w:val="24"/>
        </w:rPr>
        <w:t>čega</w:t>
      </w:r>
      <w:r w:rsidR="0008121C" w:rsidRPr="00401750">
        <w:rPr>
          <w:rFonts w:ascii="Times New Roman" w:hAnsi="Times New Roman" w:cs="Times New Roman"/>
          <w:sz w:val="24"/>
          <w:szCs w:val="24"/>
        </w:rPr>
        <w:t>:</w:t>
      </w:r>
    </w:p>
    <w:p w14:paraId="69671C37" w14:textId="77777777" w:rsidR="00D65C42" w:rsidRPr="00D65C42" w:rsidRDefault="00D65C42" w:rsidP="00D65C42">
      <w:pPr>
        <w:pStyle w:val="Odlomakpopisa"/>
        <w:tabs>
          <w:tab w:val="left" w:pos="360"/>
        </w:tabs>
        <w:ind w:left="405"/>
        <w:jc w:val="both"/>
        <w:rPr>
          <w:rFonts w:cstheme="minorHAnsi"/>
        </w:rPr>
      </w:pPr>
    </w:p>
    <w:p w14:paraId="6FEDBA37" w14:textId="0120CE05" w:rsidR="0008121C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A) učenicima prema kriteriju izvrsnosti 20 stipendija, od </w:t>
      </w:r>
      <w:r w:rsidR="00D65C42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čega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3 stipendije za zanimanja glazbenog smjera.</w:t>
      </w:r>
    </w:p>
    <w:p w14:paraId="628C434C" w14:textId="77777777" w:rsidR="00867605" w:rsidRPr="003578B8" w:rsidRDefault="00867605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7C3FA4" w14:textId="26D17D1A" w:rsidR="00D65C42" w:rsidRPr="003578B8" w:rsidRDefault="0008121C" w:rsidP="00055B4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B) </w:t>
      </w:r>
      <w:r w:rsidRPr="00915C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učenicima prema socijalnom kriteriju 25 stipendija, od </w:t>
      </w:r>
      <w:r w:rsidR="00055B4C" w:rsidRPr="00915C4F">
        <w:rPr>
          <w:rFonts w:ascii="Times New Roman" w:eastAsia="Times New Roman" w:hAnsi="Times New Roman" w:cs="Times New Roman"/>
          <w:sz w:val="24"/>
          <w:szCs w:val="24"/>
          <w:lang w:eastAsia="ar-SA"/>
        </w:rPr>
        <w:t>čega</w:t>
      </w:r>
      <w:r w:rsidRPr="00915C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deficitarna zanimanja: </w:t>
      </w:r>
      <w:r w:rsidR="00D65C42" w:rsidRPr="00915C4F">
        <w:rPr>
          <w:rFonts w:ascii="Times New Roman" w:hAnsi="Times New Roman" w:cs="Times New Roman"/>
          <w:sz w:val="24"/>
          <w:szCs w:val="24"/>
          <w:lang w:eastAsia="ar-SA"/>
        </w:rPr>
        <w:t xml:space="preserve">alatničar, armirač, autoelektričar, autolakirer, autolimar, automehaničar, </w:t>
      </w:r>
      <w:proofErr w:type="spellStart"/>
      <w:r w:rsidR="00D65C42" w:rsidRPr="00915C4F">
        <w:rPr>
          <w:rFonts w:ascii="Times New Roman" w:hAnsi="Times New Roman" w:cs="Times New Roman"/>
          <w:sz w:val="24"/>
          <w:szCs w:val="24"/>
          <w:lang w:eastAsia="ar-SA"/>
        </w:rPr>
        <w:t>automehatroničar</w:t>
      </w:r>
      <w:proofErr w:type="spellEnd"/>
      <w:r w:rsidR="00D65C42" w:rsidRPr="001A5A9F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D65C42" w:rsidRPr="00316282">
        <w:rPr>
          <w:rFonts w:ascii="Times New Roman" w:hAnsi="Times New Roman" w:cs="Times New Roman"/>
          <w:sz w:val="24"/>
          <w:szCs w:val="24"/>
          <w:lang w:eastAsia="ar-SA"/>
        </w:rPr>
        <w:t>bravar,</w:t>
      </w:r>
      <w:r w:rsidR="00F67C00" w:rsidRPr="003162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D1F03" w:rsidRPr="00F263F8">
        <w:rPr>
          <w:rFonts w:ascii="Times New Roman" w:hAnsi="Times New Roman" w:cs="Times New Roman"/>
          <w:sz w:val="24"/>
          <w:szCs w:val="24"/>
          <w:lang w:eastAsia="ar-SA"/>
        </w:rPr>
        <w:t xml:space="preserve">cvjećar, </w:t>
      </w:r>
      <w:r w:rsidR="00D65C42" w:rsidRPr="0088157A">
        <w:rPr>
          <w:rFonts w:ascii="Times New Roman" w:hAnsi="Times New Roman" w:cs="Times New Roman"/>
          <w:sz w:val="24"/>
          <w:szCs w:val="24"/>
          <w:lang w:eastAsia="ar-SA"/>
        </w:rPr>
        <w:t xml:space="preserve">dimnjačar, </w:t>
      </w:r>
      <w:r w:rsidR="008B45D3" w:rsidRPr="00BC5CBA">
        <w:rPr>
          <w:rFonts w:ascii="Times New Roman" w:hAnsi="Times New Roman" w:cs="Times New Roman"/>
          <w:sz w:val="24"/>
          <w:szCs w:val="24"/>
          <w:lang w:eastAsia="ar-SA"/>
        </w:rPr>
        <w:t xml:space="preserve">dentalni asistent, </w:t>
      </w:r>
      <w:r w:rsidR="00D65C42" w:rsidRPr="00F52834">
        <w:rPr>
          <w:rFonts w:ascii="Times New Roman" w:hAnsi="Times New Roman" w:cs="Times New Roman"/>
          <w:sz w:val="24"/>
          <w:szCs w:val="24"/>
          <w:lang w:eastAsia="ar-SA"/>
        </w:rPr>
        <w:t xml:space="preserve">elektroinstalater, </w:t>
      </w:r>
      <w:r w:rsidR="00212520" w:rsidRPr="00A05D38">
        <w:rPr>
          <w:rFonts w:ascii="Times New Roman" w:hAnsi="Times New Roman" w:cs="Times New Roman"/>
          <w:sz w:val="24"/>
          <w:szCs w:val="24"/>
          <w:lang w:eastAsia="ar-SA"/>
        </w:rPr>
        <w:t xml:space="preserve">elektroničar – mehaničar, </w:t>
      </w:r>
      <w:proofErr w:type="spellStart"/>
      <w:r w:rsidR="007F62A1" w:rsidRPr="00822C3F">
        <w:rPr>
          <w:rFonts w:ascii="Times New Roman" w:hAnsi="Times New Roman" w:cs="Times New Roman"/>
          <w:sz w:val="24"/>
          <w:szCs w:val="24"/>
          <w:lang w:eastAsia="ar-SA"/>
        </w:rPr>
        <w:t>elektromeheničar</w:t>
      </w:r>
      <w:proofErr w:type="spellEnd"/>
      <w:r w:rsidR="007F62A1" w:rsidRPr="00822C3F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4C1A0E" w:rsidRPr="00E86CF8">
        <w:rPr>
          <w:rFonts w:ascii="Times New Roman" w:hAnsi="Times New Roman" w:cs="Times New Roman"/>
          <w:sz w:val="24"/>
          <w:szCs w:val="24"/>
          <w:lang w:eastAsia="ar-SA"/>
        </w:rPr>
        <w:t>elektromonter,</w:t>
      </w:r>
      <w:r w:rsidR="00D65C42" w:rsidRPr="00E86CF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D65C42" w:rsidRPr="00277EFB">
        <w:rPr>
          <w:rFonts w:ascii="Times New Roman" w:hAnsi="Times New Roman" w:cs="Times New Roman"/>
          <w:sz w:val="24"/>
          <w:szCs w:val="24"/>
          <w:lang w:eastAsia="ar-SA"/>
        </w:rPr>
        <w:t>fasader</w:t>
      </w:r>
      <w:r w:rsidR="00BF1A73" w:rsidRPr="00E76D6B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>,</w:t>
      </w:r>
      <w:r w:rsidR="00EE2FA0" w:rsidRPr="00E76D6B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EE2FA0" w:rsidRPr="0098266B">
        <w:rPr>
          <w:rFonts w:ascii="Times New Roman" w:hAnsi="Times New Roman" w:cs="Times New Roman"/>
          <w:sz w:val="24"/>
          <w:szCs w:val="24"/>
          <w:lang w:eastAsia="ar-SA"/>
        </w:rPr>
        <w:t>fotograf,</w:t>
      </w:r>
      <w:r w:rsidR="00BF1A73" w:rsidRPr="0098266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F1A73" w:rsidRPr="00077A47">
        <w:rPr>
          <w:rFonts w:ascii="Times New Roman" w:hAnsi="Times New Roman" w:cs="Times New Roman"/>
          <w:sz w:val="24"/>
          <w:szCs w:val="24"/>
          <w:lang w:eastAsia="ar-SA"/>
        </w:rPr>
        <w:t>frizer,</w:t>
      </w:r>
      <w:r w:rsidR="00B6568A" w:rsidRPr="00077A4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B3798" w:rsidRPr="008E471D">
        <w:rPr>
          <w:rFonts w:ascii="Times New Roman" w:hAnsi="Times New Roman" w:cs="Times New Roman"/>
          <w:sz w:val="24"/>
          <w:szCs w:val="24"/>
          <w:lang w:eastAsia="ar-SA"/>
        </w:rPr>
        <w:t xml:space="preserve">farmaceutski tehničar, </w:t>
      </w:r>
      <w:proofErr w:type="spellStart"/>
      <w:r w:rsidR="00604AD4" w:rsidRPr="00AE0906">
        <w:rPr>
          <w:rFonts w:ascii="Times New Roman" w:hAnsi="Times New Roman" w:cs="Times New Roman"/>
          <w:sz w:val="24"/>
          <w:szCs w:val="24"/>
          <w:lang w:eastAsia="ar-SA"/>
        </w:rPr>
        <w:t>galanterist</w:t>
      </w:r>
      <w:proofErr w:type="spellEnd"/>
      <w:r w:rsidR="00604AD4" w:rsidRPr="00AE0906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D65C42" w:rsidRPr="00AE090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A37F2" w:rsidRPr="00F56AB7">
        <w:rPr>
          <w:rFonts w:ascii="Times New Roman" w:hAnsi="Times New Roman" w:cs="Times New Roman"/>
          <w:sz w:val="24"/>
          <w:szCs w:val="24"/>
          <w:lang w:eastAsia="ar-SA"/>
        </w:rPr>
        <w:t xml:space="preserve">limar, </w:t>
      </w:r>
      <w:r w:rsidR="00D65C42" w:rsidRPr="00D77121">
        <w:rPr>
          <w:rFonts w:ascii="Times New Roman" w:hAnsi="Times New Roman" w:cs="Times New Roman"/>
          <w:sz w:val="24"/>
          <w:szCs w:val="24"/>
          <w:lang w:eastAsia="ar-SA"/>
        </w:rPr>
        <w:t xml:space="preserve">instalater grijanja i klimatizacije, </w:t>
      </w:r>
      <w:r w:rsidR="007056B6" w:rsidRPr="00BD7A38">
        <w:rPr>
          <w:rFonts w:ascii="Times New Roman" w:hAnsi="Times New Roman" w:cs="Times New Roman"/>
          <w:sz w:val="24"/>
          <w:szCs w:val="24"/>
          <w:lang w:eastAsia="ar-SA"/>
        </w:rPr>
        <w:t xml:space="preserve">instalater </w:t>
      </w:r>
      <w:r w:rsidR="005D4ACF" w:rsidRPr="00BD7A38">
        <w:rPr>
          <w:rFonts w:ascii="Times New Roman" w:hAnsi="Times New Roman" w:cs="Times New Roman"/>
          <w:sz w:val="24"/>
          <w:szCs w:val="24"/>
          <w:lang w:eastAsia="ar-SA"/>
        </w:rPr>
        <w:t xml:space="preserve">kućnih instalacija, </w:t>
      </w:r>
      <w:r w:rsidR="00700704" w:rsidRPr="000C3BAD">
        <w:rPr>
          <w:rFonts w:ascii="Times New Roman" w:hAnsi="Times New Roman" w:cs="Times New Roman"/>
          <w:sz w:val="24"/>
          <w:szCs w:val="24"/>
          <w:lang w:eastAsia="ar-SA"/>
        </w:rPr>
        <w:t xml:space="preserve">kemijski čistač, </w:t>
      </w:r>
      <w:r w:rsidR="00EC6064" w:rsidRPr="008B18B7">
        <w:rPr>
          <w:rFonts w:ascii="Times New Roman" w:hAnsi="Times New Roman" w:cs="Times New Roman"/>
          <w:sz w:val="24"/>
          <w:szCs w:val="24"/>
          <w:lang w:eastAsia="ar-SA"/>
        </w:rPr>
        <w:t xml:space="preserve">keramičar, </w:t>
      </w:r>
      <w:r w:rsidR="00D65C42" w:rsidRPr="00F42699">
        <w:rPr>
          <w:rFonts w:ascii="Times New Roman" w:hAnsi="Times New Roman" w:cs="Times New Roman"/>
          <w:sz w:val="24"/>
          <w:szCs w:val="24"/>
          <w:lang w:eastAsia="ar-SA"/>
        </w:rPr>
        <w:t>keramičar</w:t>
      </w:r>
      <w:r w:rsidR="00E6484D" w:rsidRPr="00F42699">
        <w:rPr>
          <w:rFonts w:ascii="Times New Roman" w:hAnsi="Times New Roman" w:cs="Times New Roman"/>
          <w:sz w:val="24"/>
          <w:szCs w:val="24"/>
          <w:lang w:eastAsia="ar-SA"/>
        </w:rPr>
        <w:t>-oblagač</w:t>
      </w:r>
      <w:r w:rsidR="00D65C42" w:rsidRPr="00F4269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D65C42" w:rsidRPr="007869CB">
        <w:rPr>
          <w:rFonts w:ascii="Times New Roman" w:hAnsi="Times New Roman" w:cs="Times New Roman"/>
          <w:sz w:val="24"/>
          <w:szCs w:val="24"/>
          <w:lang w:eastAsia="ar-SA"/>
        </w:rPr>
        <w:t xml:space="preserve">klesar, </w:t>
      </w:r>
      <w:r w:rsidR="0062576A" w:rsidRPr="0017416C">
        <w:rPr>
          <w:rFonts w:ascii="Times New Roman" w:hAnsi="Times New Roman" w:cs="Times New Roman"/>
          <w:sz w:val="24"/>
          <w:szCs w:val="24"/>
          <w:lang w:eastAsia="ar-SA"/>
        </w:rPr>
        <w:t xml:space="preserve">klobučar, </w:t>
      </w:r>
      <w:r w:rsidR="00D65C42" w:rsidRPr="00EC4D9D">
        <w:rPr>
          <w:rFonts w:ascii="Times New Roman" w:hAnsi="Times New Roman" w:cs="Times New Roman"/>
          <w:sz w:val="24"/>
          <w:szCs w:val="24"/>
          <w:lang w:eastAsia="ar-SA"/>
        </w:rPr>
        <w:t xml:space="preserve">konobar, </w:t>
      </w:r>
      <w:r w:rsidR="00D65C42" w:rsidRPr="009E23CE">
        <w:rPr>
          <w:rFonts w:ascii="Times New Roman" w:hAnsi="Times New Roman" w:cs="Times New Roman"/>
          <w:sz w:val="24"/>
          <w:szCs w:val="24"/>
          <w:lang w:eastAsia="ar-SA"/>
        </w:rPr>
        <w:t xml:space="preserve">kozmetičar, </w:t>
      </w:r>
      <w:r w:rsidR="00D65C42" w:rsidRPr="00581908">
        <w:rPr>
          <w:rFonts w:ascii="Times New Roman" w:hAnsi="Times New Roman" w:cs="Times New Roman"/>
          <w:sz w:val="24"/>
          <w:szCs w:val="24"/>
          <w:lang w:eastAsia="ar-SA"/>
        </w:rPr>
        <w:t xml:space="preserve">krojač, </w:t>
      </w:r>
      <w:r w:rsidR="008D0F2B" w:rsidRPr="00205AB2">
        <w:rPr>
          <w:rFonts w:ascii="Times New Roman" w:hAnsi="Times New Roman" w:cs="Times New Roman"/>
          <w:sz w:val="24"/>
          <w:szCs w:val="24"/>
          <w:lang w:eastAsia="ar-SA"/>
        </w:rPr>
        <w:t xml:space="preserve">krovopokrivač, </w:t>
      </w:r>
      <w:r w:rsidR="00D65C42" w:rsidRPr="00F57CDB">
        <w:rPr>
          <w:rFonts w:ascii="Times New Roman" w:hAnsi="Times New Roman" w:cs="Times New Roman"/>
          <w:sz w:val="24"/>
          <w:szCs w:val="24"/>
          <w:lang w:eastAsia="ar-SA"/>
        </w:rPr>
        <w:t>krovopokrivač</w:t>
      </w:r>
      <w:r w:rsidR="00A82B39" w:rsidRPr="00F57CDB">
        <w:rPr>
          <w:rFonts w:ascii="Times New Roman" w:hAnsi="Times New Roman" w:cs="Times New Roman"/>
          <w:sz w:val="24"/>
          <w:szCs w:val="24"/>
          <w:lang w:eastAsia="ar-SA"/>
        </w:rPr>
        <w:t xml:space="preserve"> i </w:t>
      </w:r>
      <w:proofErr w:type="spellStart"/>
      <w:r w:rsidR="00A82B39" w:rsidRPr="00F57CDB">
        <w:rPr>
          <w:rFonts w:ascii="Times New Roman" w:hAnsi="Times New Roman" w:cs="Times New Roman"/>
          <w:sz w:val="24"/>
          <w:szCs w:val="24"/>
          <w:lang w:eastAsia="ar-SA"/>
        </w:rPr>
        <w:t>izolater</w:t>
      </w:r>
      <w:proofErr w:type="spellEnd"/>
      <w:r w:rsidR="00D65C42" w:rsidRPr="00F57CDB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B536BE" w:rsidRPr="00BD710B">
        <w:rPr>
          <w:rFonts w:ascii="Times New Roman" w:hAnsi="Times New Roman" w:cs="Times New Roman"/>
          <w:sz w:val="24"/>
          <w:szCs w:val="24"/>
          <w:lang w:eastAsia="ar-SA"/>
        </w:rPr>
        <w:t xml:space="preserve">krznar, </w:t>
      </w:r>
      <w:r w:rsidR="00D65C42" w:rsidRPr="00B85796">
        <w:rPr>
          <w:rFonts w:ascii="Times New Roman" w:hAnsi="Times New Roman" w:cs="Times New Roman"/>
          <w:sz w:val="24"/>
          <w:szCs w:val="24"/>
          <w:lang w:eastAsia="ar-SA"/>
        </w:rPr>
        <w:t xml:space="preserve">kuhar, </w:t>
      </w:r>
      <w:r w:rsidR="00D65C42" w:rsidRPr="00EA775B">
        <w:rPr>
          <w:rFonts w:ascii="Times New Roman" w:hAnsi="Times New Roman" w:cs="Times New Roman"/>
          <w:sz w:val="24"/>
          <w:szCs w:val="24"/>
          <w:lang w:eastAsia="ar-SA"/>
        </w:rPr>
        <w:t>limar</w:t>
      </w:r>
      <w:r w:rsidR="00D65C42" w:rsidRPr="00DF0562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DA4582" w:rsidRPr="00DF0562">
        <w:rPr>
          <w:rFonts w:ascii="Times New Roman" w:hAnsi="Times New Roman" w:cs="Times New Roman"/>
          <w:sz w:val="24"/>
          <w:szCs w:val="24"/>
          <w:lang w:eastAsia="ar-SA"/>
        </w:rPr>
        <w:t xml:space="preserve">medicinska sestra opće njege/medicinski tehničar opće njege, </w:t>
      </w:r>
      <w:r w:rsidR="00D65C42" w:rsidRPr="00161085">
        <w:rPr>
          <w:rFonts w:ascii="Times New Roman" w:hAnsi="Times New Roman" w:cs="Times New Roman"/>
          <w:sz w:val="24"/>
          <w:szCs w:val="24"/>
          <w:lang w:eastAsia="ar-SA"/>
        </w:rPr>
        <w:t xml:space="preserve">mesar, </w:t>
      </w:r>
      <w:r w:rsidR="00D90E56" w:rsidRPr="005E6004">
        <w:rPr>
          <w:rFonts w:ascii="Times New Roman" w:hAnsi="Times New Roman" w:cs="Times New Roman"/>
          <w:sz w:val="24"/>
          <w:szCs w:val="24"/>
          <w:lang w:eastAsia="ar-SA"/>
        </w:rPr>
        <w:t>monter suhe gradnje</w:t>
      </w:r>
      <w:r w:rsidR="002C450B" w:rsidRPr="005E6004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D65C42" w:rsidRPr="005E600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71CF9" w:rsidRPr="00F16E14">
        <w:rPr>
          <w:rFonts w:ascii="Times New Roman" w:hAnsi="Times New Roman" w:cs="Times New Roman"/>
          <w:sz w:val="24"/>
          <w:szCs w:val="24"/>
          <w:lang w:eastAsia="ar-SA"/>
        </w:rPr>
        <w:t xml:space="preserve">obućar, </w:t>
      </w:r>
      <w:r w:rsidR="00D65C42" w:rsidRPr="009C181D">
        <w:rPr>
          <w:rFonts w:ascii="Times New Roman" w:hAnsi="Times New Roman" w:cs="Times New Roman"/>
          <w:sz w:val="24"/>
          <w:szCs w:val="24"/>
          <w:lang w:eastAsia="ar-SA"/>
        </w:rPr>
        <w:t xml:space="preserve">pediker, </w:t>
      </w:r>
      <w:r w:rsidR="00D65C42" w:rsidRPr="006E59CA">
        <w:rPr>
          <w:rFonts w:ascii="Times New Roman" w:hAnsi="Times New Roman" w:cs="Times New Roman"/>
          <w:sz w:val="24"/>
          <w:szCs w:val="24"/>
          <w:lang w:eastAsia="ar-SA"/>
        </w:rPr>
        <w:t xml:space="preserve">pekar, </w:t>
      </w:r>
      <w:r w:rsidR="00CD2828" w:rsidRPr="003C099F">
        <w:rPr>
          <w:rFonts w:ascii="Times New Roman" w:hAnsi="Times New Roman" w:cs="Times New Roman"/>
          <w:sz w:val="24"/>
          <w:szCs w:val="24"/>
          <w:lang w:eastAsia="ar-SA"/>
        </w:rPr>
        <w:t xml:space="preserve">pismoslikar, </w:t>
      </w:r>
      <w:r w:rsidR="00D65C42" w:rsidRPr="003C099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D65C42" w:rsidRPr="00DA3B37">
        <w:rPr>
          <w:rFonts w:ascii="Times New Roman" w:hAnsi="Times New Roman" w:cs="Times New Roman"/>
          <w:sz w:val="24"/>
          <w:szCs w:val="24"/>
          <w:lang w:eastAsia="ar-SA"/>
        </w:rPr>
        <w:t>plinoinstalater</w:t>
      </w:r>
      <w:proofErr w:type="spellEnd"/>
      <w:r w:rsidR="00D65C42" w:rsidRPr="00DA3B37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="00D65C42" w:rsidRPr="000E34DC">
        <w:rPr>
          <w:rFonts w:ascii="Times New Roman" w:hAnsi="Times New Roman" w:cs="Times New Roman"/>
          <w:sz w:val="24"/>
          <w:szCs w:val="24"/>
          <w:lang w:eastAsia="ar-SA"/>
        </w:rPr>
        <w:t>podopolagač</w:t>
      </w:r>
      <w:proofErr w:type="spellEnd"/>
      <w:r w:rsidR="00D65C42" w:rsidRPr="000E34DC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FB4B2C" w:rsidRPr="00002933">
        <w:rPr>
          <w:rFonts w:ascii="Times New Roman" w:hAnsi="Times New Roman" w:cs="Times New Roman"/>
          <w:sz w:val="24"/>
          <w:szCs w:val="24"/>
          <w:lang w:eastAsia="ar-SA"/>
        </w:rPr>
        <w:t xml:space="preserve">precizni mehaničar, </w:t>
      </w:r>
      <w:r w:rsidR="006E6A90" w:rsidRPr="0098266B">
        <w:rPr>
          <w:rFonts w:ascii="Times New Roman" w:hAnsi="Times New Roman" w:cs="Times New Roman"/>
          <w:sz w:val="24"/>
          <w:szCs w:val="24"/>
          <w:lang w:eastAsia="ar-SA"/>
        </w:rPr>
        <w:t xml:space="preserve">primalja – asistent, </w:t>
      </w:r>
      <w:r w:rsidR="007D63D4" w:rsidRPr="00A94DBF">
        <w:rPr>
          <w:rFonts w:ascii="Times New Roman" w:hAnsi="Times New Roman" w:cs="Times New Roman"/>
          <w:sz w:val="24"/>
          <w:szCs w:val="24"/>
          <w:lang w:eastAsia="ar-SA"/>
        </w:rPr>
        <w:t xml:space="preserve">prodavač, </w:t>
      </w:r>
      <w:r w:rsidR="002D161E" w:rsidRPr="00B01E28">
        <w:rPr>
          <w:rFonts w:ascii="Times New Roman" w:hAnsi="Times New Roman" w:cs="Times New Roman"/>
          <w:sz w:val="24"/>
          <w:szCs w:val="24"/>
          <w:lang w:eastAsia="ar-SA"/>
        </w:rPr>
        <w:t xml:space="preserve">puškar, </w:t>
      </w:r>
      <w:r w:rsidR="00D65C42" w:rsidRPr="00A10999">
        <w:rPr>
          <w:rFonts w:ascii="Times New Roman" w:hAnsi="Times New Roman" w:cs="Times New Roman"/>
          <w:sz w:val="24"/>
          <w:szCs w:val="24"/>
          <w:lang w:eastAsia="ar-SA"/>
        </w:rPr>
        <w:t xml:space="preserve">slastičar, </w:t>
      </w:r>
      <w:r w:rsidR="00D65C42" w:rsidRPr="000B68BD">
        <w:rPr>
          <w:rFonts w:ascii="Times New Roman" w:hAnsi="Times New Roman" w:cs="Times New Roman"/>
          <w:sz w:val="24"/>
          <w:szCs w:val="24"/>
          <w:lang w:eastAsia="ar-SA"/>
        </w:rPr>
        <w:t>ličilac</w:t>
      </w:r>
      <w:r w:rsidR="006C4B10" w:rsidRPr="000B68BD">
        <w:rPr>
          <w:rFonts w:ascii="Times New Roman" w:hAnsi="Times New Roman" w:cs="Times New Roman"/>
          <w:sz w:val="24"/>
          <w:szCs w:val="24"/>
          <w:lang w:eastAsia="ar-SA"/>
        </w:rPr>
        <w:t>-soboslikar</w:t>
      </w:r>
      <w:r w:rsidR="00D65C42" w:rsidRPr="000B68BD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D65C42" w:rsidRPr="00EB51A9">
        <w:rPr>
          <w:rFonts w:ascii="Times New Roman" w:hAnsi="Times New Roman" w:cs="Times New Roman"/>
          <w:sz w:val="24"/>
          <w:szCs w:val="24"/>
          <w:lang w:eastAsia="ar-SA"/>
        </w:rPr>
        <w:t xml:space="preserve">staklar, </w:t>
      </w:r>
      <w:r w:rsidR="00D65C42" w:rsidRPr="00110B45">
        <w:rPr>
          <w:rFonts w:ascii="Times New Roman" w:hAnsi="Times New Roman" w:cs="Times New Roman"/>
          <w:sz w:val="24"/>
          <w:szCs w:val="24"/>
          <w:lang w:eastAsia="ar-SA"/>
        </w:rPr>
        <w:t xml:space="preserve">stolar, </w:t>
      </w:r>
      <w:r w:rsidR="00D65C42" w:rsidRPr="00AE20A8">
        <w:rPr>
          <w:rFonts w:ascii="Times New Roman" w:hAnsi="Times New Roman" w:cs="Times New Roman"/>
          <w:sz w:val="24"/>
          <w:szCs w:val="24"/>
          <w:lang w:eastAsia="ar-SA"/>
        </w:rPr>
        <w:t xml:space="preserve">strojobravar, </w:t>
      </w:r>
      <w:r w:rsidR="00D65C42" w:rsidRPr="009C2CB7">
        <w:rPr>
          <w:rFonts w:ascii="Times New Roman" w:hAnsi="Times New Roman" w:cs="Times New Roman"/>
          <w:sz w:val="24"/>
          <w:szCs w:val="24"/>
          <w:lang w:eastAsia="ar-SA"/>
        </w:rPr>
        <w:t xml:space="preserve">tapetar, </w:t>
      </w:r>
      <w:r w:rsidR="00D65C42" w:rsidRPr="00AB2D29">
        <w:rPr>
          <w:rFonts w:ascii="Times New Roman" w:hAnsi="Times New Roman" w:cs="Times New Roman"/>
          <w:sz w:val="24"/>
          <w:szCs w:val="24"/>
          <w:lang w:eastAsia="ar-SA"/>
        </w:rPr>
        <w:t xml:space="preserve">tesar, </w:t>
      </w:r>
      <w:r w:rsidR="00D65C42" w:rsidRPr="00EB0FF1">
        <w:rPr>
          <w:rFonts w:ascii="Times New Roman" w:hAnsi="Times New Roman" w:cs="Times New Roman"/>
          <w:sz w:val="24"/>
          <w:szCs w:val="24"/>
          <w:lang w:eastAsia="ar-SA"/>
        </w:rPr>
        <w:t>tokar,</w:t>
      </w:r>
      <w:r w:rsidR="002C7EB7" w:rsidRPr="00EB0FF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704B8" w:rsidRPr="00FB0001">
        <w:rPr>
          <w:rFonts w:ascii="Times New Roman" w:hAnsi="Times New Roman" w:cs="Times New Roman"/>
          <w:sz w:val="24"/>
          <w:szCs w:val="24"/>
          <w:lang w:eastAsia="ar-SA"/>
        </w:rPr>
        <w:t xml:space="preserve">rukovatelj samohodnim </w:t>
      </w:r>
      <w:r w:rsidR="000704B8" w:rsidRPr="00FB000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građevinskim strojevima,</w:t>
      </w:r>
      <w:r w:rsidR="00D4086F" w:rsidRPr="00FB000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2D7E95" w:rsidRPr="00075CF5">
        <w:rPr>
          <w:rFonts w:ascii="Times New Roman" w:hAnsi="Times New Roman" w:cs="Times New Roman"/>
          <w:sz w:val="24"/>
          <w:szCs w:val="24"/>
          <w:lang w:eastAsia="ar-SA"/>
        </w:rPr>
        <w:t xml:space="preserve">urar, </w:t>
      </w:r>
      <w:r w:rsidR="00D65C42" w:rsidRPr="00CE38B8">
        <w:rPr>
          <w:rFonts w:ascii="Times New Roman" w:hAnsi="Times New Roman" w:cs="Times New Roman"/>
          <w:sz w:val="24"/>
          <w:szCs w:val="24"/>
          <w:lang w:eastAsia="ar-SA"/>
        </w:rPr>
        <w:t xml:space="preserve">vodoinstalater, </w:t>
      </w:r>
      <w:r w:rsidR="00D65C42" w:rsidRPr="005C1BF2">
        <w:rPr>
          <w:rFonts w:ascii="Times New Roman" w:hAnsi="Times New Roman" w:cs="Times New Roman"/>
          <w:sz w:val="24"/>
          <w:szCs w:val="24"/>
          <w:lang w:eastAsia="ar-SA"/>
        </w:rPr>
        <w:t>vozač motorn</w:t>
      </w:r>
      <w:r w:rsidR="0042592D" w:rsidRPr="005C1BF2">
        <w:rPr>
          <w:rFonts w:ascii="Times New Roman" w:hAnsi="Times New Roman" w:cs="Times New Roman"/>
          <w:sz w:val="24"/>
          <w:szCs w:val="24"/>
          <w:lang w:eastAsia="ar-SA"/>
        </w:rPr>
        <w:t>og</w:t>
      </w:r>
      <w:r w:rsidR="00D65C42" w:rsidRPr="005C1BF2">
        <w:rPr>
          <w:rFonts w:ascii="Times New Roman" w:hAnsi="Times New Roman" w:cs="Times New Roman"/>
          <w:sz w:val="24"/>
          <w:szCs w:val="24"/>
          <w:lang w:eastAsia="ar-SA"/>
        </w:rPr>
        <w:t xml:space="preserve"> vozil</w:t>
      </w:r>
      <w:r w:rsidR="0042592D" w:rsidRPr="005C1BF2"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="00D65C42" w:rsidRPr="005C1BF2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5F2F6C" w:rsidRPr="005C1BF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D65C42" w:rsidRPr="00BB695F">
        <w:rPr>
          <w:rFonts w:ascii="Times New Roman" w:hAnsi="Times New Roman" w:cs="Times New Roman"/>
          <w:sz w:val="24"/>
          <w:szCs w:val="24"/>
          <w:lang w:eastAsia="ar-SA"/>
        </w:rPr>
        <w:t xml:space="preserve">zidar, </w:t>
      </w:r>
      <w:r w:rsidR="00D65C42" w:rsidRPr="00F22640">
        <w:rPr>
          <w:rFonts w:ascii="Times New Roman" w:hAnsi="Times New Roman" w:cs="Times New Roman"/>
          <w:sz w:val="24"/>
          <w:szCs w:val="24"/>
          <w:lang w:eastAsia="ar-SA"/>
        </w:rPr>
        <w:t>zlata</w:t>
      </w:r>
      <w:r w:rsidR="00904264" w:rsidRPr="00F22640">
        <w:rPr>
          <w:rFonts w:ascii="Times New Roman" w:hAnsi="Times New Roman" w:cs="Times New Roman"/>
          <w:sz w:val="24"/>
          <w:szCs w:val="24"/>
          <w:lang w:eastAsia="ar-SA"/>
        </w:rPr>
        <w:t>r</w:t>
      </w:r>
      <w:r w:rsidR="007B0BF8" w:rsidRPr="00F22640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FC6569" w:rsidRPr="00F2264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706E7" w:rsidRPr="0007234E">
        <w:rPr>
          <w:rFonts w:ascii="Times New Roman" w:hAnsi="Times New Roman" w:cs="Times New Roman"/>
          <w:sz w:val="24"/>
          <w:szCs w:val="24"/>
          <w:lang w:eastAsia="ar-SA"/>
        </w:rPr>
        <w:t>zdravstveno-laboratorijski tehničar,</w:t>
      </w:r>
      <w:r w:rsidR="00D65C42" w:rsidRPr="0007234E">
        <w:rPr>
          <w:rFonts w:ascii="Times New Roman" w:hAnsi="Times New Roman" w:cs="Times New Roman"/>
          <w:sz w:val="24"/>
          <w:szCs w:val="24"/>
          <w:lang w:eastAsia="ar-SA"/>
        </w:rPr>
        <w:t xml:space="preserve">  </w:t>
      </w:r>
      <w:r w:rsidRPr="007A7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do 10 učeničkih stipendija.</w:t>
      </w:r>
    </w:p>
    <w:p w14:paraId="19A89BF3" w14:textId="6F084F36" w:rsidR="0008121C" w:rsidRPr="003578B8" w:rsidRDefault="0008121C" w:rsidP="00055B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Ako se za dodjelu stipendija za deficitarna zanimanja javi manji broj kandidata od predviđenog, stipendije će se dodijeliti ostalim kandidatima za dodjelu stipendija prema socijalnom kriteriju, a prema redoslijedu koji je utvrđen prema broju ostvarenih bodova.</w:t>
      </w:r>
    </w:p>
    <w:p w14:paraId="0C87499F" w14:textId="77777777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BE2C97" w14:textId="504E5359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2. STUDENTIMA</w:t>
      </w:r>
      <w:r w:rsidR="0059018D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najviše 30 stipendija, od </w:t>
      </w:r>
      <w:r w:rsidR="0059018D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čega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67E06568" w14:textId="77777777" w:rsidR="0059018D" w:rsidRPr="003578B8" w:rsidRDefault="0059018D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C15247" w14:textId="092448FA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A) studentima prema kriteriju izvrsnosti do 15 stipendija, od </w:t>
      </w:r>
      <w:r w:rsidR="0059018D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čega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3 stipendije za zanimanja glazbenog smjera </w:t>
      </w:r>
    </w:p>
    <w:p w14:paraId="397E5B30" w14:textId="0FEFE594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B) studentima prema socijalnom kriteriju do 15 stipendija. </w:t>
      </w:r>
    </w:p>
    <w:p w14:paraId="0147170A" w14:textId="77777777" w:rsidR="0059018D" w:rsidRPr="003578B8" w:rsidRDefault="0059018D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7D21C5" w14:textId="1F4B9DEC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Ako se za dodjelu učeničkih i studentskih stipendija prema kriteriju izvrsnosti za zanimanja glazbenog smjera javi manji broj kandidata od predviđenog, stipendije će se dodijeliti ostalim kandidatima prema redoslijedu koji je utvrđen prema broju ostvarenih bodova.</w:t>
      </w:r>
    </w:p>
    <w:p w14:paraId="1CEEF6B0" w14:textId="77777777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7A8B44" w14:textId="08058C11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Stipendija se dodjeljuje za razdoblje od dvanaest mjeseci, počevši od 1. rujna </w:t>
      </w:r>
      <w:r w:rsidR="003D2DC1" w:rsidRPr="004775B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397CC8" w:rsidRPr="004775BF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4775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godine.</w:t>
      </w:r>
    </w:p>
    <w:p w14:paraId="763D748F" w14:textId="77777777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AD8F61" w14:textId="20F7FC8E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Mjesečni iznos stipendije:</w:t>
      </w:r>
    </w:p>
    <w:p w14:paraId="536258C6" w14:textId="39F769CC" w:rsidR="0008121C" w:rsidRPr="00D30038" w:rsidRDefault="0008121C" w:rsidP="00D30038">
      <w:pPr>
        <w:pStyle w:val="Odlomakpopisa"/>
        <w:numPr>
          <w:ilvl w:val="0"/>
          <w:numId w:val="27"/>
        </w:numPr>
        <w:jc w:val="both"/>
        <w:rPr>
          <w:szCs w:val="24"/>
        </w:rPr>
      </w:pPr>
      <w:r w:rsidRPr="00D30038">
        <w:rPr>
          <w:szCs w:val="24"/>
        </w:rPr>
        <w:t xml:space="preserve">za učenike </w:t>
      </w:r>
      <w:r w:rsidR="00624677" w:rsidRPr="00C83476">
        <w:rPr>
          <w:szCs w:val="24"/>
        </w:rPr>
        <w:t>–</w:t>
      </w:r>
      <w:bookmarkStart w:id="1" w:name="_Hlk114829020"/>
      <w:r w:rsidR="00F24E2E" w:rsidRPr="00C83476">
        <w:rPr>
          <w:szCs w:val="24"/>
        </w:rPr>
        <w:t xml:space="preserve"> </w:t>
      </w:r>
      <w:bookmarkEnd w:id="1"/>
      <w:r w:rsidR="00624677" w:rsidRPr="00C83476">
        <w:rPr>
          <w:szCs w:val="24"/>
        </w:rPr>
        <w:t>120,00</w:t>
      </w:r>
      <w:r w:rsidR="00D30038" w:rsidRPr="00C83476">
        <w:rPr>
          <w:szCs w:val="24"/>
        </w:rPr>
        <w:t xml:space="preserve"> EUR </w:t>
      </w:r>
    </w:p>
    <w:p w14:paraId="7EF48A47" w14:textId="7741A60B" w:rsidR="0008121C" w:rsidRPr="003578B8" w:rsidRDefault="0008121C" w:rsidP="00055B4C">
      <w:pPr>
        <w:pStyle w:val="Odlomakpopisa"/>
        <w:numPr>
          <w:ilvl w:val="0"/>
          <w:numId w:val="27"/>
        </w:numPr>
        <w:jc w:val="both"/>
        <w:rPr>
          <w:szCs w:val="24"/>
        </w:rPr>
      </w:pPr>
      <w:r w:rsidRPr="003578B8">
        <w:rPr>
          <w:szCs w:val="24"/>
        </w:rPr>
        <w:t>za studente -</w:t>
      </w:r>
      <w:r w:rsidR="00FF6C10">
        <w:rPr>
          <w:szCs w:val="24"/>
        </w:rPr>
        <w:t xml:space="preserve"> </w:t>
      </w:r>
      <w:r w:rsidR="00FF6C10" w:rsidRPr="00C83476">
        <w:rPr>
          <w:szCs w:val="24"/>
        </w:rPr>
        <w:t>240,00</w:t>
      </w:r>
      <w:r w:rsidR="007C48F6" w:rsidRPr="00C83476">
        <w:rPr>
          <w:szCs w:val="24"/>
        </w:rPr>
        <w:t xml:space="preserve"> EUR </w:t>
      </w:r>
    </w:p>
    <w:p w14:paraId="0669CAA5" w14:textId="77777777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FD15E" w14:textId="431F95AD" w:rsidR="0008121C" w:rsidRDefault="0008121C" w:rsidP="0008121C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III.</w:t>
      </w:r>
    </w:p>
    <w:p w14:paraId="2DBDE391" w14:textId="77777777" w:rsidR="008C6A91" w:rsidRPr="003578B8" w:rsidRDefault="008C6A91" w:rsidP="0008121C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5FCA2E" w14:textId="1B496715" w:rsidR="0008121C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Kriteriji za utvrđivanje liste kandidata za dodjelu: </w:t>
      </w:r>
    </w:p>
    <w:p w14:paraId="6A045436" w14:textId="77777777" w:rsidR="008C6A91" w:rsidRPr="003578B8" w:rsidRDefault="008C6A91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8DC280A" w14:textId="2FCBEC7D" w:rsidR="0008121C" w:rsidRPr="003578B8" w:rsidRDefault="003D2DC1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Stipendija prema kriteriju izvrsnosti za učenike i studente:</w:t>
      </w:r>
    </w:p>
    <w:p w14:paraId="30F905F7" w14:textId="01FE932A" w:rsidR="0008121C" w:rsidRPr="003578B8" w:rsidRDefault="0008121C" w:rsidP="00055B4C">
      <w:pPr>
        <w:pStyle w:val="Odlomakpopisa"/>
        <w:numPr>
          <w:ilvl w:val="0"/>
          <w:numId w:val="27"/>
        </w:numPr>
        <w:jc w:val="both"/>
        <w:rPr>
          <w:szCs w:val="24"/>
        </w:rPr>
      </w:pPr>
      <w:r w:rsidRPr="003578B8">
        <w:rPr>
          <w:szCs w:val="24"/>
        </w:rPr>
        <w:t>uspjeh u školovanju</w:t>
      </w:r>
    </w:p>
    <w:p w14:paraId="5C6691CC" w14:textId="5C9543DE" w:rsidR="0008121C" w:rsidRDefault="0008121C" w:rsidP="00055B4C">
      <w:pPr>
        <w:pStyle w:val="Odlomakpopisa"/>
        <w:numPr>
          <w:ilvl w:val="0"/>
          <w:numId w:val="27"/>
        </w:numPr>
        <w:jc w:val="both"/>
        <w:rPr>
          <w:szCs w:val="24"/>
        </w:rPr>
      </w:pPr>
      <w:r w:rsidRPr="003578B8">
        <w:rPr>
          <w:szCs w:val="24"/>
        </w:rPr>
        <w:t>kriterij izvrsnosti.</w:t>
      </w:r>
    </w:p>
    <w:p w14:paraId="655975DC" w14:textId="77777777" w:rsidR="008018E9" w:rsidRPr="003578B8" w:rsidRDefault="008018E9" w:rsidP="008018E9">
      <w:pPr>
        <w:pStyle w:val="Odlomakpopisa"/>
        <w:jc w:val="both"/>
        <w:rPr>
          <w:szCs w:val="24"/>
        </w:rPr>
      </w:pPr>
    </w:p>
    <w:p w14:paraId="65F41A5F" w14:textId="7B21968B" w:rsidR="0008121C" w:rsidRPr="003578B8" w:rsidRDefault="003D2DC1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Stipendija  prema socijalnom kriteriju za učenike i studente:</w:t>
      </w:r>
    </w:p>
    <w:p w14:paraId="60A4917E" w14:textId="6C1CCFED" w:rsidR="0008121C" w:rsidRPr="003578B8" w:rsidRDefault="0008121C" w:rsidP="00055B4C">
      <w:pPr>
        <w:pStyle w:val="Odlomakpopisa"/>
        <w:numPr>
          <w:ilvl w:val="0"/>
          <w:numId w:val="27"/>
        </w:numPr>
        <w:jc w:val="both"/>
        <w:rPr>
          <w:szCs w:val="24"/>
        </w:rPr>
      </w:pPr>
      <w:r w:rsidRPr="003578B8">
        <w:rPr>
          <w:szCs w:val="24"/>
        </w:rPr>
        <w:t>uspjeh u školovanju</w:t>
      </w:r>
    </w:p>
    <w:p w14:paraId="246E6697" w14:textId="276AE46B" w:rsidR="0008121C" w:rsidRPr="003578B8" w:rsidRDefault="0008121C" w:rsidP="00055B4C">
      <w:pPr>
        <w:pStyle w:val="Odlomakpopisa"/>
        <w:numPr>
          <w:ilvl w:val="0"/>
          <w:numId w:val="27"/>
        </w:numPr>
        <w:jc w:val="both"/>
        <w:rPr>
          <w:szCs w:val="24"/>
        </w:rPr>
      </w:pPr>
      <w:r w:rsidRPr="003578B8">
        <w:rPr>
          <w:szCs w:val="24"/>
        </w:rPr>
        <w:t xml:space="preserve">socijalni status </w:t>
      </w:r>
      <w:r w:rsidR="00D7052E">
        <w:rPr>
          <w:szCs w:val="24"/>
        </w:rPr>
        <w:t>kandidata</w:t>
      </w:r>
      <w:r w:rsidRPr="003578B8">
        <w:rPr>
          <w:szCs w:val="24"/>
        </w:rPr>
        <w:t>.</w:t>
      </w:r>
    </w:p>
    <w:p w14:paraId="3A628433" w14:textId="77777777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0766E18" w14:textId="3886169D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Uspjeh u školovanju utvrđuje se jedinstvenom prosječnom ocjenom iz prethodne dvije godine školovanja tako da se zbroj pojedinačnih ocjena iz predmeta za obje godine podijeli s ukupnim brojem predmeta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Tako dobiven prosjek 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zaokružen na dvije decimale, 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izražava se kao broj bodova i pribraja broju bodova utvrđen prema ostalim kriterijima.</w:t>
      </w:r>
    </w:p>
    <w:p w14:paraId="0F1B847F" w14:textId="77777777" w:rsidR="003D2DC1" w:rsidRPr="003578B8" w:rsidRDefault="003D2DC1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6A7932" w14:textId="306BB37B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Izvrsnost kandidata boduje se za prethodne dvije godine školovanja </w:t>
      </w:r>
      <w:r w:rsidR="00531562">
        <w:rPr>
          <w:rFonts w:ascii="Times New Roman" w:eastAsia="Times New Roman" w:hAnsi="Times New Roman" w:cs="Times New Roman"/>
          <w:sz w:val="24"/>
          <w:szCs w:val="24"/>
          <w:lang w:eastAsia="ar-SA"/>
        </w:rPr>
        <w:t>u skladu s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čl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ank</w:t>
      </w:r>
      <w:r w:rsidR="00531562">
        <w:rPr>
          <w:rFonts w:ascii="Times New Roman" w:eastAsia="Times New Roman" w:hAnsi="Times New Roman" w:cs="Times New Roman"/>
          <w:sz w:val="24"/>
          <w:szCs w:val="24"/>
          <w:lang w:eastAsia="ar-SA"/>
        </w:rPr>
        <w:t>om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16. Odluke o dodjeli stipendija Zagrebačke županije (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Glasnik Zagrebačke županij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e“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broj 15/10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26/11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34/20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14:paraId="1BABBC37" w14:textId="77777777" w:rsidR="003D2DC1" w:rsidRPr="003578B8" w:rsidRDefault="003D2DC1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B82AFD" w14:textId="44806EB5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Socijalni status kandidata boduje se </w:t>
      </w:r>
      <w:r w:rsidR="00B4188E">
        <w:rPr>
          <w:rFonts w:ascii="Times New Roman" w:eastAsia="Times New Roman" w:hAnsi="Times New Roman" w:cs="Times New Roman"/>
          <w:sz w:val="24"/>
          <w:szCs w:val="24"/>
          <w:lang w:eastAsia="ar-SA"/>
        </w:rPr>
        <w:t>u skladu s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čl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ank</w:t>
      </w:r>
      <w:r w:rsidR="00B4188E">
        <w:rPr>
          <w:rFonts w:ascii="Times New Roman" w:eastAsia="Times New Roman" w:hAnsi="Times New Roman" w:cs="Times New Roman"/>
          <w:sz w:val="24"/>
          <w:szCs w:val="24"/>
          <w:lang w:eastAsia="ar-SA"/>
        </w:rPr>
        <w:t>om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21. Odluke o dodjeli stipendija Zagrebačke županije (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Glasnik Zagrebačke županije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“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broj 15/10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26/11</w:t>
      </w:r>
      <w:r w:rsidR="003D2DC1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34/20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14:paraId="0155EBC1" w14:textId="77777777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41F54C" w14:textId="618711DE" w:rsidR="0008121C" w:rsidRPr="003578B8" w:rsidRDefault="003D2DC1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Ako dva ili više kandidata imaju isti broj bodova za 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dodjelu stipendija prema kriteriju izvrsnosti, prednost ima kandidat koji je ostvario veći broj bodova prema kriteriju izvrsnosti.</w:t>
      </w:r>
    </w:p>
    <w:p w14:paraId="3436A03C" w14:textId="77777777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F70B83" w14:textId="535C2790" w:rsidR="00F503B2" w:rsidRDefault="00F503B2" w:rsidP="00F503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Potpunom prijavom smatrat će se prijava dostavljena u roku koja sadrži:</w:t>
      </w:r>
    </w:p>
    <w:p w14:paraId="11669376" w14:textId="77777777" w:rsidR="004A2CFE" w:rsidRPr="003578B8" w:rsidRDefault="004A2CFE" w:rsidP="00F503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449971" w14:textId="5BC3098D" w:rsidR="0008121C" w:rsidRPr="00F95CD2" w:rsidRDefault="00F503B2" w:rsidP="00F503B2">
      <w:pPr>
        <w:pStyle w:val="Odlomakpopisa"/>
        <w:numPr>
          <w:ilvl w:val="0"/>
          <w:numId w:val="31"/>
        </w:numPr>
        <w:jc w:val="both"/>
        <w:rPr>
          <w:szCs w:val="24"/>
        </w:rPr>
      </w:pPr>
      <w:r w:rsidRPr="00F95CD2">
        <w:rPr>
          <w:szCs w:val="24"/>
        </w:rPr>
        <w:t>Popunjen i potpisan Obrazac</w:t>
      </w:r>
      <w:r w:rsidR="0008121C" w:rsidRPr="00F95CD2">
        <w:rPr>
          <w:szCs w:val="24"/>
        </w:rPr>
        <w:t xml:space="preserve"> prijave  </w:t>
      </w:r>
      <w:r w:rsidRPr="00F95CD2">
        <w:rPr>
          <w:szCs w:val="24"/>
        </w:rPr>
        <w:t xml:space="preserve">- dostupan je na stranicama Zagrebačke županije </w:t>
      </w:r>
      <w:hyperlink r:id="rId10" w:history="1">
        <w:r w:rsidRPr="00F95CD2">
          <w:rPr>
            <w:rStyle w:val="Hiperveza"/>
            <w:color w:val="auto"/>
            <w:szCs w:val="24"/>
          </w:rPr>
          <w:t>https://www.zagrebacka-zupanija.hr/natjecaji/</w:t>
        </w:r>
      </w:hyperlink>
    </w:p>
    <w:p w14:paraId="0ECAD8BA" w14:textId="10CC5D08" w:rsidR="00F503B2" w:rsidRPr="003578B8" w:rsidRDefault="00F503B2" w:rsidP="00F503B2">
      <w:pPr>
        <w:pStyle w:val="Odlomakpopisa"/>
        <w:numPr>
          <w:ilvl w:val="0"/>
          <w:numId w:val="31"/>
        </w:numPr>
        <w:rPr>
          <w:szCs w:val="24"/>
        </w:rPr>
      </w:pPr>
      <w:r w:rsidRPr="003578B8">
        <w:rPr>
          <w:szCs w:val="24"/>
        </w:rPr>
        <w:t>Obveznu dokumentaciju</w:t>
      </w:r>
    </w:p>
    <w:p w14:paraId="777A8B4E" w14:textId="647ACB85" w:rsidR="0008121C" w:rsidRPr="00ED53FE" w:rsidRDefault="00F503B2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color w:val="000000" w:themeColor="text1"/>
          <w:szCs w:val="24"/>
        </w:rPr>
      </w:pPr>
      <w:r w:rsidRPr="003578B8">
        <w:rPr>
          <w:szCs w:val="24"/>
        </w:rPr>
        <w:t xml:space="preserve"> </w:t>
      </w:r>
      <w:r w:rsidR="0008121C" w:rsidRPr="003578B8">
        <w:rPr>
          <w:szCs w:val="24"/>
        </w:rPr>
        <w:t>Životopis (kratko navesti tijek školovanja, obiteljske prilike</w:t>
      </w:r>
      <w:r w:rsidR="00B5553A" w:rsidRPr="003578B8">
        <w:rPr>
          <w:szCs w:val="24"/>
        </w:rPr>
        <w:t xml:space="preserve"> </w:t>
      </w:r>
      <w:r w:rsidR="0008121C" w:rsidRPr="003578B8">
        <w:rPr>
          <w:szCs w:val="24"/>
        </w:rPr>
        <w:t>-</w:t>
      </w:r>
      <w:r w:rsidR="00B5553A" w:rsidRPr="003578B8">
        <w:rPr>
          <w:szCs w:val="24"/>
        </w:rPr>
        <w:t xml:space="preserve"> </w:t>
      </w:r>
      <w:r w:rsidR="0008121C" w:rsidRPr="003578B8">
        <w:rPr>
          <w:szCs w:val="24"/>
        </w:rPr>
        <w:t xml:space="preserve">članove domaćinstva, </w:t>
      </w:r>
      <w:r w:rsidR="0008121C" w:rsidRPr="00ED53FE">
        <w:rPr>
          <w:color w:val="000000" w:themeColor="text1"/>
          <w:szCs w:val="24"/>
        </w:rPr>
        <w:t>njihov status, i</w:t>
      </w:r>
      <w:r w:rsidR="00B5553A" w:rsidRPr="00ED53FE">
        <w:rPr>
          <w:color w:val="000000" w:themeColor="text1"/>
          <w:szCs w:val="24"/>
        </w:rPr>
        <w:t xml:space="preserve"> dr.</w:t>
      </w:r>
      <w:r w:rsidR="0008121C" w:rsidRPr="00ED53FE">
        <w:rPr>
          <w:color w:val="000000" w:themeColor="text1"/>
          <w:szCs w:val="24"/>
        </w:rPr>
        <w:t xml:space="preserve">) </w:t>
      </w:r>
    </w:p>
    <w:p w14:paraId="43905270" w14:textId="3068F033" w:rsidR="00F503B2" w:rsidRPr="003578B8" w:rsidRDefault="00450043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 w:rsidRPr="00ED53FE">
        <w:rPr>
          <w:color w:val="000000" w:themeColor="text1"/>
          <w:szCs w:val="24"/>
        </w:rPr>
        <w:t xml:space="preserve"> </w:t>
      </w:r>
      <w:r w:rsidR="00A91F0F" w:rsidRPr="00ED53FE">
        <w:rPr>
          <w:color w:val="000000" w:themeColor="text1"/>
          <w:szCs w:val="24"/>
        </w:rPr>
        <w:t>Dokaz</w:t>
      </w:r>
      <w:r w:rsidR="002E0A40" w:rsidRPr="00ED53FE">
        <w:rPr>
          <w:color w:val="000000" w:themeColor="text1"/>
          <w:szCs w:val="24"/>
        </w:rPr>
        <w:t xml:space="preserve"> </w:t>
      </w:r>
      <w:r w:rsidR="00594D56" w:rsidRPr="003578B8">
        <w:rPr>
          <w:szCs w:val="24"/>
        </w:rPr>
        <w:t>škole/fakulteta</w:t>
      </w:r>
      <w:r w:rsidR="00F503B2" w:rsidRPr="003578B8">
        <w:rPr>
          <w:szCs w:val="24"/>
        </w:rPr>
        <w:t xml:space="preserve"> o redovnom upisu u razred/semestar,</w:t>
      </w:r>
      <w:r w:rsidR="00594D56" w:rsidRPr="003578B8">
        <w:rPr>
          <w:szCs w:val="24"/>
        </w:rPr>
        <w:t xml:space="preserve"> </w:t>
      </w:r>
      <w:r w:rsidR="00F503B2" w:rsidRPr="003578B8">
        <w:rPr>
          <w:szCs w:val="24"/>
        </w:rPr>
        <w:t xml:space="preserve">u školskoj/akademskoj godini </w:t>
      </w:r>
      <w:r w:rsidR="00B5553A" w:rsidRPr="00DC01A3">
        <w:rPr>
          <w:szCs w:val="24"/>
        </w:rPr>
        <w:t>202</w:t>
      </w:r>
      <w:r w:rsidR="00BC73E9" w:rsidRPr="00DC01A3">
        <w:rPr>
          <w:szCs w:val="24"/>
        </w:rPr>
        <w:t>4</w:t>
      </w:r>
      <w:r w:rsidR="00B5553A" w:rsidRPr="00DC01A3">
        <w:rPr>
          <w:szCs w:val="24"/>
        </w:rPr>
        <w:t>./202</w:t>
      </w:r>
      <w:r w:rsidR="00BC73E9" w:rsidRPr="00DC01A3">
        <w:rPr>
          <w:szCs w:val="24"/>
        </w:rPr>
        <w:t>5</w:t>
      </w:r>
      <w:r w:rsidR="00B5553A" w:rsidRPr="00DC01A3">
        <w:rPr>
          <w:szCs w:val="24"/>
        </w:rPr>
        <w:t>.</w:t>
      </w:r>
      <w:r w:rsidR="00A91F0F" w:rsidRPr="00DC01A3">
        <w:rPr>
          <w:szCs w:val="24"/>
        </w:rPr>
        <w:t xml:space="preserve"> </w:t>
      </w:r>
      <w:r w:rsidR="00A91F0F" w:rsidRPr="00ED53FE">
        <w:rPr>
          <w:color w:val="000000" w:themeColor="text1"/>
          <w:szCs w:val="24"/>
        </w:rPr>
        <w:t xml:space="preserve">(npr. potvrdu ili ugovor) </w:t>
      </w:r>
    </w:p>
    <w:p w14:paraId="01CA807E" w14:textId="2FA46A9B" w:rsidR="00F503B2" w:rsidRPr="003578B8" w:rsidRDefault="00450043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>
        <w:rPr>
          <w:szCs w:val="24"/>
        </w:rPr>
        <w:t xml:space="preserve"> </w:t>
      </w:r>
      <w:r w:rsidR="00F503B2" w:rsidRPr="003578B8">
        <w:rPr>
          <w:szCs w:val="24"/>
        </w:rPr>
        <w:t>Svjedodžbe dva prethodna razreda za učenike, odnosno svjedodžbe/potvrde o položenim ispitima prethodne</w:t>
      </w:r>
      <w:r w:rsidR="00B5553A" w:rsidRPr="003578B8">
        <w:rPr>
          <w:szCs w:val="24"/>
        </w:rPr>
        <w:t xml:space="preserve"> dvije</w:t>
      </w:r>
      <w:r w:rsidR="00F503B2" w:rsidRPr="003578B8">
        <w:rPr>
          <w:szCs w:val="24"/>
        </w:rPr>
        <w:t xml:space="preserve"> godine školovanja za studente sa ispisom ostvarenih ocjena i ECTS bodova</w:t>
      </w:r>
    </w:p>
    <w:p w14:paraId="1C964864" w14:textId="519A8A02" w:rsidR="005A21DE" w:rsidRPr="003578B8" w:rsidRDefault="00450043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>
        <w:rPr>
          <w:szCs w:val="24"/>
        </w:rPr>
        <w:t xml:space="preserve"> </w:t>
      </w:r>
      <w:r w:rsidR="005A21DE" w:rsidRPr="003578B8">
        <w:rPr>
          <w:szCs w:val="24"/>
        </w:rPr>
        <w:t>Rodni list</w:t>
      </w:r>
    </w:p>
    <w:p w14:paraId="5190CCDE" w14:textId="49272F4E" w:rsidR="005A21DE" w:rsidRPr="003578B8" w:rsidRDefault="00450043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>
        <w:rPr>
          <w:szCs w:val="24"/>
        </w:rPr>
        <w:t xml:space="preserve"> </w:t>
      </w:r>
      <w:r w:rsidR="005A21DE" w:rsidRPr="003578B8">
        <w:rPr>
          <w:szCs w:val="24"/>
        </w:rPr>
        <w:t>Osobnu iskaznicu (u slučaju neposjedovanja osobne iskaznice potrebno je dostaviti domovnicu i potvrdu o prebivalištu)</w:t>
      </w:r>
    </w:p>
    <w:p w14:paraId="74C9BAF1" w14:textId="04D97C6D" w:rsidR="005A21DE" w:rsidRPr="003578B8" w:rsidRDefault="00450043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>
        <w:rPr>
          <w:szCs w:val="24"/>
        </w:rPr>
        <w:t xml:space="preserve"> </w:t>
      </w:r>
      <w:r w:rsidR="005A21DE" w:rsidRPr="003578B8">
        <w:rPr>
          <w:szCs w:val="24"/>
        </w:rPr>
        <w:t xml:space="preserve">Izjavu pod kaznenom i materijalnom odgovornošću o zajedničkom kućanstvu u kojoj su navedeni svi članovi zajedničkog kućanstva ovjerena </w:t>
      </w:r>
      <w:r w:rsidR="00B5553A" w:rsidRPr="003578B8">
        <w:rPr>
          <w:szCs w:val="24"/>
        </w:rPr>
        <w:t>kod</w:t>
      </w:r>
      <w:r w:rsidR="005A21DE" w:rsidRPr="003578B8">
        <w:rPr>
          <w:szCs w:val="24"/>
        </w:rPr>
        <w:t xml:space="preserve"> javnog bilježnika </w:t>
      </w:r>
      <w:r w:rsidR="008A6F66" w:rsidRPr="003578B8">
        <w:rPr>
          <w:szCs w:val="24"/>
        </w:rPr>
        <w:t xml:space="preserve">- </w:t>
      </w:r>
      <w:r w:rsidR="005A21DE" w:rsidRPr="003578B8">
        <w:rPr>
          <w:szCs w:val="24"/>
        </w:rPr>
        <w:t>prilažu je  kandidati koji se javljaju za dodjelu stipendije prema socijalnom kriteriju</w:t>
      </w:r>
    </w:p>
    <w:p w14:paraId="61C90A3B" w14:textId="2A11B84B" w:rsidR="005A21DE" w:rsidRPr="003578B8" w:rsidRDefault="00155C35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>
        <w:rPr>
          <w:szCs w:val="24"/>
        </w:rPr>
        <w:t xml:space="preserve"> </w:t>
      </w:r>
      <w:r w:rsidR="005A21DE" w:rsidRPr="003578B8">
        <w:rPr>
          <w:szCs w:val="24"/>
        </w:rPr>
        <w:t>Potvrde iz kojih je vidljiv status i prihodi članova zajedničkog domaćinstva (potvrde o isplati plaće ili mirovine, potvrda o naknadi za nezaposlene i sl.) za zadnja tri mjeseca</w:t>
      </w:r>
      <w:r w:rsidR="00215208">
        <w:rPr>
          <w:szCs w:val="24"/>
        </w:rPr>
        <w:t xml:space="preserve">, </w:t>
      </w:r>
      <w:r w:rsidR="005A21DE" w:rsidRPr="003578B8">
        <w:rPr>
          <w:szCs w:val="24"/>
        </w:rPr>
        <w:t xml:space="preserve"> potvrde o redovnom školovanju (za članove kućanstva koji se redovno školuju), potvrde o eventualnim drugim izvorima prihoda, potvrda Hrvatskog zavoda za zapošljavanje o statusu nezaposlene osobe za roditelje</w:t>
      </w:r>
      <w:r w:rsidR="00A23D86">
        <w:rPr>
          <w:szCs w:val="24"/>
        </w:rPr>
        <w:t xml:space="preserve"> </w:t>
      </w:r>
      <w:r w:rsidR="005A21DE" w:rsidRPr="003578B8">
        <w:rPr>
          <w:szCs w:val="24"/>
        </w:rPr>
        <w:t>-</w:t>
      </w:r>
      <w:r w:rsidR="00A23D86">
        <w:rPr>
          <w:szCs w:val="24"/>
        </w:rPr>
        <w:t xml:space="preserve"> </w:t>
      </w:r>
      <w:r w:rsidR="005A21DE" w:rsidRPr="003578B8">
        <w:rPr>
          <w:szCs w:val="24"/>
        </w:rPr>
        <w:t>staratelje (nezaposlene osobe koje se ne vode u evidencijama HZZ-a kao nezaposlene daju izjavu pod kaznenom i materijalnom odgovornošću o nezaposlenosti koju je potrebno ovjeriti kod javnog bilježnika)  - prilažu ih kandidati koji se javljaju za dodjelu stipendije prema socijalnom kriteriju</w:t>
      </w:r>
    </w:p>
    <w:p w14:paraId="363EA420" w14:textId="77BBF211" w:rsidR="005A21DE" w:rsidRPr="003578B8" w:rsidRDefault="003F561E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>
        <w:rPr>
          <w:szCs w:val="24"/>
        </w:rPr>
        <w:t xml:space="preserve"> </w:t>
      </w:r>
      <w:r w:rsidR="005A21DE" w:rsidRPr="003578B8">
        <w:rPr>
          <w:szCs w:val="24"/>
        </w:rPr>
        <w:t xml:space="preserve">Dokaze o ispunjavanju ostalih posebnih socijalnih uvjeta (npr. </w:t>
      </w:r>
      <w:r w:rsidR="008A6F66" w:rsidRPr="003578B8">
        <w:rPr>
          <w:szCs w:val="24"/>
        </w:rPr>
        <w:t>R</w:t>
      </w:r>
      <w:r w:rsidR="005A21DE" w:rsidRPr="003578B8">
        <w:rPr>
          <w:szCs w:val="24"/>
        </w:rPr>
        <w:t xml:space="preserve">ješenje </w:t>
      </w:r>
      <w:r w:rsidR="001E1C3C">
        <w:rPr>
          <w:szCs w:val="24"/>
        </w:rPr>
        <w:t xml:space="preserve">ili potvrdu </w:t>
      </w:r>
      <w:r w:rsidR="005A21DE" w:rsidRPr="003578B8">
        <w:rPr>
          <w:szCs w:val="24"/>
        </w:rPr>
        <w:t xml:space="preserve">o dječjem doplatku za kandidata, potvrda Centra za socijalnu skrb o primitku </w:t>
      </w:r>
      <w:r w:rsidR="008A6F66" w:rsidRPr="003578B8">
        <w:rPr>
          <w:szCs w:val="24"/>
        </w:rPr>
        <w:t>zajamčene minimalne naknade,</w:t>
      </w:r>
      <w:r w:rsidR="005A21DE" w:rsidRPr="003578B8">
        <w:rPr>
          <w:szCs w:val="24"/>
        </w:rPr>
        <w:t xml:space="preserve"> sudska rješenja o razvodu,</w:t>
      </w:r>
      <w:r w:rsidR="00701804" w:rsidRPr="003578B8">
        <w:rPr>
          <w:szCs w:val="24"/>
        </w:rPr>
        <w:t xml:space="preserve"> izjava samohranog roditelja koju daje pod kaznenom i materijalnom odgovornošću da sam uzdržava i ne živi u bračnoj i izvanbračnoj zajednici, </w:t>
      </w:r>
      <w:r w:rsidR="005A21DE" w:rsidRPr="003578B8">
        <w:rPr>
          <w:szCs w:val="24"/>
        </w:rPr>
        <w:t>smrtni listovi za roditelja</w:t>
      </w:r>
      <w:r w:rsidR="008A6F66" w:rsidRPr="003578B8">
        <w:rPr>
          <w:szCs w:val="24"/>
        </w:rPr>
        <w:t xml:space="preserve"> </w:t>
      </w:r>
      <w:r w:rsidR="005A21DE" w:rsidRPr="003578B8">
        <w:rPr>
          <w:szCs w:val="24"/>
        </w:rPr>
        <w:t>-</w:t>
      </w:r>
      <w:r w:rsidR="008A6F66" w:rsidRPr="003578B8">
        <w:rPr>
          <w:szCs w:val="24"/>
        </w:rPr>
        <w:t xml:space="preserve"> </w:t>
      </w:r>
      <w:r w:rsidR="005A21DE" w:rsidRPr="003578B8">
        <w:rPr>
          <w:szCs w:val="24"/>
        </w:rPr>
        <w:t>staratelja, rodni list za dijete kojem je kandidat roditelj ili staratelj, rješenje o invaliditetu kandidata ili roditelja/staratelja, potvrda ili iskaznica kojom se potvrđuje status hrvatskog branitelja roditelja/staratelja izdana od</w:t>
      </w:r>
      <w:r w:rsidR="00D211B0">
        <w:rPr>
          <w:szCs w:val="24"/>
        </w:rPr>
        <w:t xml:space="preserve"> ministarstva </w:t>
      </w:r>
      <w:r w:rsidR="005A21DE" w:rsidRPr="003578B8">
        <w:rPr>
          <w:szCs w:val="24"/>
        </w:rPr>
        <w:t>nadležnog za obranu</w:t>
      </w:r>
      <w:r w:rsidR="00D211B0">
        <w:rPr>
          <w:szCs w:val="24"/>
        </w:rPr>
        <w:t xml:space="preserve"> odnosno ministarstva nadležnog za unutarnje poslove ili potvrdom iz Evidencije hrvatskih branitelja iz Domovinskog rata koju izdaje ministarstvo nadležno za branitelje</w:t>
      </w:r>
      <w:r w:rsidR="005A21DE" w:rsidRPr="003578B8">
        <w:rPr>
          <w:szCs w:val="24"/>
        </w:rPr>
        <w:t>, i dr.) - prilažu ih kandidati koji se javljaju za dodjelu stipendije prema socijalnom kriteriju</w:t>
      </w:r>
    </w:p>
    <w:p w14:paraId="175B17FB" w14:textId="65E6B57D" w:rsidR="005A21DE" w:rsidRPr="003578B8" w:rsidRDefault="00AE1D80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>
        <w:rPr>
          <w:szCs w:val="24"/>
        </w:rPr>
        <w:t xml:space="preserve"> </w:t>
      </w:r>
      <w:r w:rsidR="005A21DE" w:rsidRPr="003578B8">
        <w:rPr>
          <w:szCs w:val="24"/>
        </w:rPr>
        <w:t xml:space="preserve">Dokaze o ispunjavanju kriterija izvrsnosti kandidata: potvrde, diplome, priznanja o sudjelovanju, osvojenom mjestu/nagradi na državnom natjecanju/smotri, međunarodnom/svjetskom natjecanju, smotri ili olimpijadi, rektorovoj ili dekanovoj nagradi i drugim posebnim nagradama od strane rektora, dekana, sveučilišta/veleučilišta koje su priznate od Ministarstva znanosti i obrazovanja, o objavljenim znanstveno-stručnim radovima u struci studenata u recenziranoj domaćoj ili stranoj publikaciji,  dokaz o pohađanju dviju škola/fakulteta, o volontiranju kandidata u struci studija, potvrde o praizvedbi vlastitih kompozicija u renomiranim ustanovama u Republici Hrvatskoj ili inozemstvu ili da su iste bile izvođene od strane renomiranih izvođača u Republici Hrvatskoj ili inozemstvu, ili da su imali izložbe vlastitih slika/djela u renomiranim ustanovama u Republici </w:t>
      </w:r>
      <w:r w:rsidR="005A21DE" w:rsidRPr="003578B8">
        <w:rPr>
          <w:szCs w:val="24"/>
        </w:rPr>
        <w:lastRenderedPageBreak/>
        <w:t>Hrvatskoj ili inozemstvu - prilažu ih  kandidati koji se javljaju za dodjelu stipendije prema kriteriju izvrsnosti</w:t>
      </w:r>
    </w:p>
    <w:p w14:paraId="4BCC646B" w14:textId="53C08C41" w:rsidR="005A21DE" w:rsidRPr="003578B8" w:rsidRDefault="005A21DE" w:rsidP="00C21189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 w:rsidRPr="003578B8">
        <w:rPr>
          <w:szCs w:val="24"/>
        </w:rPr>
        <w:t xml:space="preserve">Izjavu pod kaznenom i materijalnom odgovornošću da kandidat ne prima neku drugu stipendiju, ovjerenu </w:t>
      </w:r>
      <w:r w:rsidR="008A6F66" w:rsidRPr="003578B8">
        <w:rPr>
          <w:szCs w:val="24"/>
        </w:rPr>
        <w:t>kod</w:t>
      </w:r>
      <w:r w:rsidRPr="003578B8">
        <w:rPr>
          <w:szCs w:val="24"/>
        </w:rPr>
        <w:t xml:space="preserve"> javnog bilježnika</w:t>
      </w:r>
    </w:p>
    <w:p w14:paraId="333F304A" w14:textId="53420743" w:rsidR="0008121C" w:rsidRPr="00383801" w:rsidRDefault="005A21DE" w:rsidP="00383801">
      <w:pPr>
        <w:pStyle w:val="Odlomakpopisa"/>
        <w:numPr>
          <w:ilvl w:val="1"/>
          <w:numId w:val="31"/>
        </w:numPr>
        <w:tabs>
          <w:tab w:val="left" w:pos="284"/>
          <w:tab w:val="left" w:pos="567"/>
        </w:tabs>
        <w:jc w:val="both"/>
        <w:rPr>
          <w:szCs w:val="24"/>
        </w:rPr>
      </w:pPr>
      <w:r w:rsidRPr="003578B8">
        <w:rPr>
          <w:szCs w:val="24"/>
        </w:rPr>
        <w:t xml:space="preserve">Izjavu pod kaznenom i materijalnom odgovornošću da su sve preslike predanih dokumenata istovjetne originalu, ovjerenu </w:t>
      </w:r>
      <w:r w:rsidR="008A6F66" w:rsidRPr="003578B8">
        <w:rPr>
          <w:szCs w:val="24"/>
        </w:rPr>
        <w:t>kod</w:t>
      </w:r>
      <w:r w:rsidRPr="003578B8">
        <w:rPr>
          <w:szCs w:val="24"/>
        </w:rPr>
        <w:t xml:space="preserve"> javnog bilježnika.  </w:t>
      </w:r>
    </w:p>
    <w:p w14:paraId="76FD3658" w14:textId="77777777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15DA36" w14:textId="77777777" w:rsidR="00D97800" w:rsidRDefault="00D97800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F4B9A2" w14:textId="77777777" w:rsidR="00D97800" w:rsidRDefault="00D97800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D0506C" w14:textId="310B0612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NAPOMENE:</w:t>
      </w:r>
    </w:p>
    <w:p w14:paraId="1576294F" w14:textId="711B7A7D" w:rsidR="001D4394" w:rsidRPr="003578B8" w:rsidRDefault="001D4394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36EF7E" w14:textId="6BC51BDA" w:rsidR="001D4394" w:rsidRPr="003578B8" w:rsidRDefault="001D4394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Prijava i dokumentacija kandidata predaje se na hrvatskom jeziku i latiničnom pismu. </w:t>
      </w:r>
    </w:p>
    <w:p w14:paraId="22A9F2B6" w14:textId="77777777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7D8F28" w14:textId="7F122F76" w:rsidR="0008121C" w:rsidRDefault="008A6F66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Kandidati m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ogu</w:t>
      </w:r>
      <w:r w:rsidR="00E761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dostaviti preslike dokumenata, međutim ukoliko nadležan referent procijeni da je preslika dokumenta nejasna, isti može zatražiti original dokumenta na uvid. </w:t>
      </w:r>
    </w:p>
    <w:p w14:paraId="44153649" w14:textId="77777777" w:rsidR="00AF0532" w:rsidRPr="003578B8" w:rsidRDefault="00AF0532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E9B963" w14:textId="5681DAD8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Sve izjave koje kandidati trebaju priložiti, a navedene su pod točkom </w:t>
      </w:r>
      <w:r w:rsidR="008A6F66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2.6., 2.7.,</w:t>
      </w:r>
      <w:r w:rsidR="00701804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2.8, </w:t>
      </w:r>
      <w:r w:rsidR="008A6F66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2.10. i 2.11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mogu biti  </w:t>
      </w:r>
      <w:r w:rsidRPr="003578B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izjavljene na istom obrascu i ovjerene samo jednom ovjerom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kod javnog bilježnika. </w:t>
      </w:r>
      <w:r w:rsidR="008730AB" w:rsidRPr="00053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Izjave ovjerene od strane javnog bilježnika ne smiju biti starije </w:t>
      </w:r>
      <w:r w:rsidR="007320DC" w:rsidRPr="00053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od dana objave ovog Natječaja u dnevnom listu.</w:t>
      </w:r>
    </w:p>
    <w:p w14:paraId="4779EC39" w14:textId="77777777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6817B5" w14:textId="78997E62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Nepotpune prijave, prijave koje ne sadrže zatražene dokumente neće se razmatrati. </w:t>
      </w:r>
    </w:p>
    <w:p w14:paraId="53623BCA" w14:textId="77777777" w:rsidR="0008121C" w:rsidRPr="003578B8" w:rsidRDefault="0008121C" w:rsidP="000812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A9CA7B2" w14:textId="063F636B" w:rsidR="0008121C" w:rsidRDefault="0008121C" w:rsidP="0008121C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IV.</w:t>
      </w:r>
    </w:p>
    <w:p w14:paraId="48D5C3FB" w14:textId="77777777" w:rsidR="001F7418" w:rsidRPr="003578B8" w:rsidRDefault="001F7418" w:rsidP="0008121C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C91F56" w14:textId="77777777" w:rsidR="00546A05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Prijedlog liste kandidata za dodjelu stipendija Zagrebačke županije objavit će se na oglasnim pločama 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Zagrebačke županije, 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gradova i općina na području Zagrebačke županije 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na Internet stranicama Zagrebačke županije 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u roku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45 dana 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 dana isteka roka 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podnošenje prijava za dodjelu stipendija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14:paraId="62D04E6F" w14:textId="77777777" w:rsidR="00546A05" w:rsidRPr="003578B8" w:rsidRDefault="00546A05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F2DC74" w14:textId="0864D115" w:rsidR="00546A05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 roku 8 dana od 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objavljivanja prijedloga liste 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svaki kandidat može podnijeti pismeni  prigovor na listu.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Prigovor se upućuje Županu putem Upravnog odjela za odgoj i obrazovanje.</w:t>
      </w:r>
    </w:p>
    <w:p w14:paraId="04B078F5" w14:textId="77777777" w:rsidR="00546A05" w:rsidRPr="003578B8" w:rsidRDefault="00546A05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EB7560" w14:textId="77777777" w:rsidR="00546A05" w:rsidRPr="003578B8" w:rsidRDefault="00546A05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Župan će donijeti Odluku o prigovoru u roku od 8 dana od dana isteka roka za prigovor.</w:t>
      </w:r>
    </w:p>
    <w:p w14:paraId="3E73F8CC" w14:textId="77777777" w:rsidR="00546A05" w:rsidRPr="003578B8" w:rsidRDefault="00546A05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DA4668" w14:textId="1EB5CDAD" w:rsidR="0008121C" w:rsidRPr="003578B8" w:rsidRDefault="00546A05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Nakon isteka rokova iz prethodnih stavaka, Povjerenstvo utvrđuje konačnu listu kandidata i donosi Odluku o dodjeli stipendija. 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Konačna lista s Odlukom o dodjeli stipendija objavit će se u Glasniku Zagrebačke županije. Svi dobitnici stipendije Zagrebačke županije bit će obaviješteni o dobitku iste pismenim putem.</w:t>
      </w:r>
    </w:p>
    <w:p w14:paraId="5ECBEF9A" w14:textId="77777777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B3CF65" w14:textId="34120879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Natječaj 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je otvoren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15 dana od dana objave u </w:t>
      </w:r>
      <w:r w:rsidR="00A917A1" w:rsidRPr="007858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dnevnom listu</w:t>
      </w:r>
      <w:r w:rsidRPr="007858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1D28377A" w14:textId="77777777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A22E41" w14:textId="77777777" w:rsidR="00D97800" w:rsidRDefault="00D97800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B1EBB5" w14:textId="77777777" w:rsidR="00D97800" w:rsidRDefault="00D97800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FAAEF4" w14:textId="77777777" w:rsidR="00D97800" w:rsidRDefault="00D97800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497C" w14:textId="77777777" w:rsidR="00D97800" w:rsidRDefault="00D97800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93D586" w14:textId="77777777" w:rsidR="00D97800" w:rsidRDefault="00D97800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BBBEA1" w14:textId="77777777" w:rsidR="00D97800" w:rsidRDefault="00D97800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587EF2" w14:textId="77777777" w:rsidR="00D97800" w:rsidRDefault="00D97800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AE4F85F" w14:textId="398CF324" w:rsidR="0008121C" w:rsidRPr="003578B8" w:rsidRDefault="0008121C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Prijave na natječaj za dodjelu stipendije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Zagrebačke županije </w:t>
      </w: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dostavljaju se </w:t>
      </w:r>
      <w:r w:rsidR="00D00D8E" w:rsidRPr="00D00D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osobno u pisarnicu</w:t>
      </w:r>
      <w:r w:rsidR="00D00D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377" w:rsidRPr="0007537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Zagrebačke županije</w:t>
      </w:r>
      <w:r w:rsidR="000753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00D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ili </w:t>
      </w:r>
      <w:r w:rsidR="00546A05"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poštom n</w:t>
      </w:r>
      <w:r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 adresu Zagrebačk</w:t>
      </w:r>
      <w:r w:rsidR="00546A05"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</w:t>
      </w:r>
      <w:r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županij</w:t>
      </w:r>
      <w:r w:rsidR="00546A05"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</w:t>
      </w:r>
      <w:r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87230"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Upravni odjel za odgoj i obrazovanje, </w:t>
      </w:r>
      <w:r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Ulica grada Vukovara 72/V, 1000</w:t>
      </w:r>
      <w:r w:rsidR="00B87230"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Pr="003578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Zagreb, u zatvorenim omotnicama s naznakom “Za natječaj za dodjelu stipendije”</w:t>
      </w:r>
    </w:p>
    <w:p w14:paraId="0088DE2D" w14:textId="77777777" w:rsidR="00546A05" w:rsidRPr="003578B8" w:rsidRDefault="00546A05" w:rsidP="0008121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998BC1" w14:textId="000A553B" w:rsidR="00546A05" w:rsidRPr="003578B8" w:rsidRDefault="009B60D9" w:rsidP="00546A05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Za detaljne upute k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andidati </w:t>
      </w:r>
      <w:r w:rsidR="003B0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se 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mogu 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telefonski 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obratiti Upravnom odjelu za  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odgoj i obrazovanje 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Zagrebačke županije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broj</w:t>
      </w:r>
      <w:r w:rsidR="00A10C15">
        <w:rPr>
          <w:rFonts w:ascii="Times New Roman" w:eastAsia="Times New Roman" w:hAnsi="Times New Roman" w:cs="Times New Roman"/>
          <w:sz w:val="24"/>
          <w:szCs w:val="24"/>
          <w:lang w:eastAsia="ar-SA"/>
        </w:rPr>
        <w:t>eve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C43D8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60</w:t>
      </w:r>
      <w:r w:rsidR="00E847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52</w:t>
      </w:r>
      <w:r w:rsidR="009C43D8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E847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848</w:t>
      </w:r>
      <w:r w:rsidR="009C43D8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5D3D41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i </w:t>
      </w:r>
      <w:r w:rsidR="0008121C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01/6</w:t>
      </w:r>
      <w:r w:rsidR="001D4394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</w:t>
      </w:r>
      <w:r w:rsidR="00546A05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="001F3A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546A05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-849</w:t>
      </w:r>
      <w:r w:rsidR="00A10C15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546A05" w:rsidRPr="00A37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radnim danom 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A0F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 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,00 do 1</w:t>
      </w:r>
      <w:r w:rsidR="00546A05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08121C"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>,00 sati.</w:t>
      </w:r>
    </w:p>
    <w:p w14:paraId="3AA920DE" w14:textId="77777777" w:rsidR="00546A05" w:rsidRPr="003578B8" w:rsidRDefault="00546A05" w:rsidP="00546A05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3F89FF" w14:textId="0022B061" w:rsidR="0008121C" w:rsidRPr="003578B8" w:rsidRDefault="0008121C" w:rsidP="00546A05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Sve informacije, upute i obrasce možete pronaći na  </w:t>
      </w:r>
      <w:hyperlink r:id="rId11" w:history="1">
        <w:r w:rsidR="009B60D9" w:rsidRPr="003578B8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ar-SA"/>
          </w:rPr>
          <w:t>http://www.zagrebacka-zupanija.hr</w:t>
        </w:r>
      </w:hyperlink>
    </w:p>
    <w:p w14:paraId="43895209" w14:textId="77777777" w:rsidR="00E504FD" w:rsidRDefault="00E504FD" w:rsidP="00E504FD"/>
    <w:p w14:paraId="061D049B" w14:textId="77777777" w:rsidR="00E504FD" w:rsidRDefault="00E504FD" w:rsidP="00E504FD"/>
    <w:p w14:paraId="550E7823" w14:textId="28CBA409" w:rsidR="00E16701" w:rsidRPr="003578B8" w:rsidRDefault="00E16701" w:rsidP="00E16701">
      <w:pPr>
        <w:tabs>
          <w:tab w:val="left" w:pos="79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E16701" w:rsidRPr="003578B8" w:rsidSect="008E0258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BB2F4" w14:textId="77777777" w:rsidR="003609AE" w:rsidRDefault="003609AE">
      <w:pPr>
        <w:spacing w:after="0" w:line="240" w:lineRule="auto"/>
      </w:pPr>
      <w:r>
        <w:separator/>
      </w:r>
    </w:p>
  </w:endnote>
  <w:endnote w:type="continuationSeparator" w:id="0">
    <w:p w14:paraId="66F9C6BD" w14:textId="77777777" w:rsidR="003609AE" w:rsidRDefault="0036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5193470"/>
      <w:docPartObj>
        <w:docPartGallery w:val="Page Numbers (Bottom of Page)"/>
        <w:docPartUnique/>
      </w:docPartObj>
    </w:sdtPr>
    <w:sdtContent>
      <w:p w14:paraId="6DAAB4D0" w14:textId="5737CFDC" w:rsidR="00431EC7" w:rsidRDefault="00431EC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5B5CF0" w14:textId="65A06E9B" w:rsidR="0070233E" w:rsidRDefault="0070233E" w:rsidP="00695F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6AA6C" w14:textId="77777777" w:rsidR="003609AE" w:rsidRDefault="003609AE">
      <w:pPr>
        <w:spacing w:after="0" w:line="240" w:lineRule="auto"/>
      </w:pPr>
      <w:r>
        <w:separator/>
      </w:r>
    </w:p>
  </w:footnote>
  <w:footnote w:type="continuationSeparator" w:id="0">
    <w:p w14:paraId="705DAFDF" w14:textId="77777777" w:rsidR="003609AE" w:rsidRDefault="00360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Naslov2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0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singleLevel"/>
    <w:tmpl w:val="00000005"/>
    <w:name w:val="WW8Num1"/>
    <w:lvl w:ilvl="0">
      <w:start w:val="2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</w:pPr>
      <w:rPr>
        <w:rFonts w:ascii="Symbol" w:hAnsi="Symbol" w:cs="OpenSymbol"/>
      </w:r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</w:pPr>
      <w:rPr>
        <w:rFonts w:ascii="Symbol" w:hAnsi="Symbol" w:cs="OpenSymbol"/>
      </w:rPr>
    </w:lvl>
  </w:abstractNum>
  <w:abstractNum w:abstractNumId="6" w15:restartNumberingAfterBreak="0">
    <w:nsid w:val="0049170C"/>
    <w:multiLevelType w:val="hybridMultilevel"/>
    <w:tmpl w:val="A0F2FA5A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CB7542"/>
    <w:multiLevelType w:val="multilevel"/>
    <w:tmpl w:val="C9600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8" w15:restartNumberingAfterBreak="0">
    <w:nsid w:val="06A87DF8"/>
    <w:multiLevelType w:val="hybridMultilevel"/>
    <w:tmpl w:val="DCF8BA2A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E6098"/>
    <w:multiLevelType w:val="hybridMultilevel"/>
    <w:tmpl w:val="0958C21C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91C6D"/>
    <w:multiLevelType w:val="hybridMultilevel"/>
    <w:tmpl w:val="849CCF0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114464"/>
    <w:multiLevelType w:val="hybridMultilevel"/>
    <w:tmpl w:val="06A068DA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C7574"/>
    <w:multiLevelType w:val="hybridMultilevel"/>
    <w:tmpl w:val="1A4076BE"/>
    <w:lvl w:ilvl="0" w:tplc="8D8CBF1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D78F7"/>
    <w:multiLevelType w:val="hybridMultilevel"/>
    <w:tmpl w:val="D01C4182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107BD"/>
    <w:multiLevelType w:val="hybridMultilevel"/>
    <w:tmpl w:val="06D0A57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582076"/>
    <w:multiLevelType w:val="hybridMultilevel"/>
    <w:tmpl w:val="AEA6C228"/>
    <w:lvl w:ilvl="0" w:tplc="817857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C2B51"/>
    <w:multiLevelType w:val="multilevel"/>
    <w:tmpl w:val="F9362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2553F6"/>
    <w:multiLevelType w:val="hybridMultilevel"/>
    <w:tmpl w:val="A51E23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336D1"/>
    <w:multiLevelType w:val="hybridMultilevel"/>
    <w:tmpl w:val="6772E0D2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909C9"/>
    <w:multiLevelType w:val="hybridMultilevel"/>
    <w:tmpl w:val="53A43140"/>
    <w:lvl w:ilvl="0" w:tplc="1E4237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D2C46"/>
    <w:multiLevelType w:val="hybridMultilevel"/>
    <w:tmpl w:val="657246DC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717232"/>
    <w:multiLevelType w:val="hybridMultilevel"/>
    <w:tmpl w:val="5EC0859E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17FCE"/>
    <w:multiLevelType w:val="hybridMultilevel"/>
    <w:tmpl w:val="CAB2BF52"/>
    <w:lvl w:ilvl="0" w:tplc="0C44CB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F1676"/>
    <w:multiLevelType w:val="hybridMultilevel"/>
    <w:tmpl w:val="EB1E81BA"/>
    <w:lvl w:ilvl="0" w:tplc="7846989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6FB5459C"/>
    <w:multiLevelType w:val="hybridMultilevel"/>
    <w:tmpl w:val="7D26A18A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1183"/>
    <w:multiLevelType w:val="hybridMultilevel"/>
    <w:tmpl w:val="F566FC8E"/>
    <w:lvl w:ilvl="0" w:tplc="6728CE9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5578A7"/>
    <w:multiLevelType w:val="hybridMultilevel"/>
    <w:tmpl w:val="EB9444AC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63F97"/>
    <w:multiLevelType w:val="hybridMultilevel"/>
    <w:tmpl w:val="0AEA173E"/>
    <w:lvl w:ilvl="0" w:tplc="010C90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77CF3"/>
    <w:multiLevelType w:val="hybridMultilevel"/>
    <w:tmpl w:val="9F0AE318"/>
    <w:lvl w:ilvl="0" w:tplc="76483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724BD4"/>
    <w:multiLevelType w:val="hybridMultilevel"/>
    <w:tmpl w:val="C45C9D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6312F"/>
    <w:multiLevelType w:val="hybridMultilevel"/>
    <w:tmpl w:val="18107384"/>
    <w:lvl w:ilvl="0" w:tplc="00E23046">
      <w:start w:val="1"/>
      <w:numFmt w:val="lowerLetter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  <w:b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B3434C"/>
    <w:multiLevelType w:val="hybridMultilevel"/>
    <w:tmpl w:val="94D650C6"/>
    <w:lvl w:ilvl="0" w:tplc="4ABA2A6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953558">
    <w:abstractNumId w:val="0"/>
  </w:num>
  <w:num w:numId="2" w16cid:durableId="615334470">
    <w:abstractNumId w:val="3"/>
  </w:num>
  <w:num w:numId="3" w16cid:durableId="418333579">
    <w:abstractNumId w:val="12"/>
  </w:num>
  <w:num w:numId="4" w16cid:durableId="1967662969">
    <w:abstractNumId w:val="2"/>
  </w:num>
  <w:num w:numId="5" w16cid:durableId="683553963">
    <w:abstractNumId w:val="4"/>
  </w:num>
  <w:num w:numId="6" w16cid:durableId="107311766">
    <w:abstractNumId w:val="5"/>
  </w:num>
  <w:num w:numId="7" w16cid:durableId="801003609">
    <w:abstractNumId w:val="1"/>
  </w:num>
  <w:num w:numId="8" w16cid:durableId="1286278620">
    <w:abstractNumId w:val="13"/>
  </w:num>
  <w:num w:numId="9" w16cid:durableId="1735931252">
    <w:abstractNumId w:val="10"/>
  </w:num>
  <w:num w:numId="10" w16cid:durableId="1643730142">
    <w:abstractNumId w:val="30"/>
  </w:num>
  <w:num w:numId="11" w16cid:durableId="596865130">
    <w:abstractNumId w:val="19"/>
  </w:num>
  <w:num w:numId="12" w16cid:durableId="916523133">
    <w:abstractNumId w:val="14"/>
  </w:num>
  <w:num w:numId="13" w16cid:durableId="1253661800">
    <w:abstractNumId w:val="27"/>
  </w:num>
  <w:num w:numId="14" w16cid:durableId="1510680804">
    <w:abstractNumId w:val="25"/>
  </w:num>
  <w:num w:numId="15" w16cid:durableId="697777971">
    <w:abstractNumId w:val="31"/>
  </w:num>
  <w:num w:numId="16" w16cid:durableId="1722051341">
    <w:abstractNumId w:val="28"/>
  </w:num>
  <w:num w:numId="17" w16cid:durableId="2098557437">
    <w:abstractNumId w:val="22"/>
  </w:num>
  <w:num w:numId="18" w16cid:durableId="1942687186">
    <w:abstractNumId w:val="9"/>
  </w:num>
  <w:num w:numId="19" w16cid:durableId="390546444">
    <w:abstractNumId w:val="8"/>
  </w:num>
  <w:num w:numId="20" w16cid:durableId="1512141006">
    <w:abstractNumId w:val="18"/>
  </w:num>
  <w:num w:numId="21" w16cid:durableId="881478793">
    <w:abstractNumId w:val="24"/>
  </w:num>
  <w:num w:numId="22" w16cid:durableId="2096320153">
    <w:abstractNumId w:val="11"/>
  </w:num>
  <w:num w:numId="23" w16cid:durableId="588316908">
    <w:abstractNumId w:val="6"/>
  </w:num>
  <w:num w:numId="24" w16cid:durableId="1759981481">
    <w:abstractNumId w:val="23"/>
  </w:num>
  <w:num w:numId="25" w16cid:durableId="1219197703">
    <w:abstractNumId w:val="29"/>
  </w:num>
  <w:num w:numId="26" w16cid:durableId="1249388542">
    <w:abstractNumId w:val="15"/>
  </w:num>
  <w:num w:numId="27" w16cid:durableId="1076169941">
    <w:abstractNumId w:val="21"/>
  </w:num>
  <w:num w:numId="28" w16cid:durableId="240409954">
    <w:abstractNumId w:val="17"/>
  </w:num>
  <w:num w:numId="29" w16cid:durableId="1384525868">
    <w:abstractNumId w:val="26"/>
  </w:num>
  <w:num w:numId="30" w16cid:durableId="1503470952">
    <w:abstractNumId w:val="20"/>
  </w:num>
  <w:num w:numId="31" w16cid:durableId="1830362671">
    <w:abstractNumId w:val="7"/>
  </w:num>
  <w:num w:numId="32" w16cid:durableId="785227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21C"/>
    <w:rsid w:val="000014F7"/>
    <w:rsid w:val="0000180B"/>
    <w:rsid w:val="00002933"/>
    <w:rsid w:val="00003A63"/>
    <w:rsid w:val="00004637"/>
    <w:rsid w:val="00010498"/>
    <w:rsid w:val="00013805"/>
    <w:rsid w:val="0001671F"/>
    <w:rsid w:val="00021AFF"/>
    <w:rsid w:val="000269D9"/>
    <w:rsid w:val="0003414C"/>
    <w:rsid w:val="00036A7E"/>
    <w:rsid w:val="00052801"/>
    <w:rsid w:val="00053066"/>
    <w:rsid w:val="000534FE"/>
    <w:rsid w:val="00055B4C"/>
    <w:rsid w:val="00064BFC"/>
    <w:rsid w:val="00066014"/>
    <w:rsid w:val="000704B8"/>
    <w:rsid w:val="00072132"/>
    <w:rsid w:val="0007234E"/>
    <w:rsid w:val="000737D1"/>
    <w:rsid w:val="00075377"/>
    <w:rsid w:val="00075CF5"/>
    <w:rsid w:val="00077A47"/>
    <w:rsid w:val="0008121C"/>
    <w:rsid w:val="00084631"/>
    <w:rsid w:val="0009083C"/>
    <w:rsid w:val="0009161B"/>
    <w:rsid w:val="000927F5"/>
    <w:rsid w:val="00092E1F"/>
    <w:rsid w:val="000A797A"/>
    <w:rsid w:val="000B0F81"/>
    <w:rsid w:val="000B2B5C"/>
    <w:rsid w:val="000B6192"/>
    <w:rsid w:val="000B68BD"/>
    <w:rsid w:val="000C2219"/>
    <w:rsid w:val="000C3BAD"/>
    <w:rsid w:val="000C424F"/>
    <w:rsid w:val="000D07FD"/>
    <w:rsid w:val="000D3859"/>
    <w:rsid w:val="000D7BB8"/>
    <w:rsid w:val="000E0100"/>
    <w:rsid w:val="000E2616"/>
    <w:rsid w:val="000E2700"/>
    <w:rsid w:val="000E34DC"/>
    <w:rsid w:val="000F0231"/>
    <w:rsid w:val="000F0A40"/>
    <w:rsid w:val="000F5107"/>
    <w:rsid w:val="000F7745"/>
    <w:rsid w:val="00102BB9"/>
    <w:rsid w:val="00110B45"/>
    <w:rsid w:val="00111097"/>
    <w:rsid w:val="001135E4"/>
    <w:rsid w:val="00135AAC"/>
    <w:rsid w:val="001451F4"/>
    <w:rsid w:val="001500FC"/>
    <w:rsid w:val="00155C35"/>
    <w:rsid w:val="00161085"/>
    <w:rsid w:val="00163ADD"/>
    <w:rsid w:val="001706E7"/>
    <w:rsid w:val="0017416C"/>
    <w:rsid w:val="0017586E"/>
    <w:rsid w:val="00176E7A"/>
    <w:rsid w:val="00177A49"/>
    <w:rsid w:val="0018264C"/>
    <w:rsid w:val="001905E3"/>
    <w:rsid w:val="00190C89"/>
    <w:rsid w:val="001A35D3"/>
    <w:rsid w:val="001A4A30"/>
    <w:rsid w:val="001A5A9F"/>
    <w:rsid w:val="001B3798"/>
    <w:rsid w:val="001C2457"/>
    <w:rsid w:val="001C3BEB"/>
    <w:rsid w:val="001C63FC"/>
    <w:rsid w:val="001C6AD5"/>
    <w:rsid w:val="001D4394"/>
    <w:rsid w:val="001D60C7"/>
    <w:rsid w:val="001D64DE"/>
    <w:rsid w:val="001E1C3C"/>
    <w:rsid w:val="001F04CB"/>
    <w:rsid w:val="001F3A0F"/>
    <w:rsid w:val="001F5083"/>
    <w:rsid w:val="001F6E66"/>
    <w:rsid w:val="001F7418"/>
    <w:rsid w:val="00205AB2"/>
    <w:rsid w:val="00205C10"/>
    <w:rsid w:val="00212520"/>
    <w:rsid w:val="00215208"/>
    <w:rsid w:val="00217DB0"/>
    <w:rsid w:val="0022061A"/>
    <w:rsid w:val="00221844"/>
    <w:rsid w:val="00222C66"/>
    <w:rsid w:val="00222CFF"/>
    <w:rsid w:val="00225294"/>
    <w:rsid w:val="00226117"/>
    <w:rsid w:val="00232A30"/>
    <w:rsid w:val="0023492E"/>
    <w:rsid w:val="00240CB3"/>
    <w:rsid w:val="00241C1A"/>
    <w:rsid w:val="002566E2"/>
    <w:rsid w:val="002566EE"/>
    <w:rsid w:val="002613A1"/>
    <w:rsid w:val="00265609"/>
    <w:rsid w:val="00272B78"/>
    <w:rsid w:val="00272CA4"/>
    <w:rsid w:val="00273587"/>
    <w:rsid w:val="00276787"/>
    <w:rsid w:val="00277EFB"/>
    <w:rsid w:val="00277FAB"/>
    <w:rsid w:val="0028508D"/>
    <w:rsid w:val="00285989"/>
    <w:rsid w:val="002913D0"/>
    <w:rsid w:val="00294908"/>
    <w:rsid w:val="00295FAC"/>
    <w:rsid w:val="002A033E"/>
    <w:rsid w:val="002A2A7B"/>
    <w:rsid w:val="002A3055"/>
    <w:rsid w:val="002A434B"/>
    <w:rsid w:val="002A5058"/>
    <w:rsid w:val="002B409D"/>
    <w:rsid w:val="002B54A0"/>
    <w:rsid w:val="002B5C64"/>
    <w:rsid w:val="002B6672"/>
    <w:rsid w:val="002C450B"/>
    <w:rsid w:val="002C7EB7"/>
    <w:rsid w:val="002D161E"/>
    <w:rsid w:val="002D7E95"/>
    <w:rsid w:val="002E093E"/>
    <w:rsid w:val="002E0A40"/>
    <w:rsid w:val="002F4861"/>
    <w:rsid w:val="002F533C"/>
    <w:rsid w:val="002F7AB5"/>
    <w:rsid w:val="00301181"/>
    <w:rsid w:val="003014C9"/>
    <w:rsid w:val="00302B56"/>
    <w:rsid w:val="003107DE"/>
    <w:rsid w:val="00316282"/>
    <w:rsid w:val="003221B1"/>
    <w:rsid w:val="00324E3C"/>
    <w:rsid w:val="00330D5A"/>
    <w:rsid w:val="00332F80"/>
    <w:rsid w:val="003349E2"/>
    <w:rsid w:val="0034004F"/>
    <w:rsid w:val="003423B6"/>
    <w:rsid w:val="00345D94"/>
    <w:rsid w:val="00351631"/>
    <w:rsid w:val="00351D88"/>
    <w:rsid w:val="00352EF0"/>
    <w:rsid w:val="00355C96"/>
    <w:rsid w:val="0035779F"/>
    <w:rsid w:val="003578B8"/>
    <w:rsid w:val="003609AE"/>
    <w:rsid w:val="00363F22"/>
    <w:rsid w:val="0036502A"/>
    <w:rsid w:val="00372024"/>
    <w:rsid w:val="00383801"/>
    <w:rsid w:val="00383EFD"/>
    <w:rsid w:val="003901CD"/>
    <w:rsid w:val="003908B3"/>
    <w:rsid w:val="00390A55"/>
    <w:rsid w:val="00391950"/>
    <w:rsid w:val="00396C9C"/>
    <w:rsid w:val="00397CC8"/>
    <w:rsid w:val="003A2B94"/>
    <w:rsid w:val="003A5C79"/>
    <w:rsid w:val="003A629C"/>
    <w:rsid w:val="003A67C9"/>
    <w:rsid w:val="003A67E0"/>
    <w:rsid w:val="003B0BBA"/>
    <w:rsid w:val="003B5312"/>
    <w:rsid w:val="003C099F"/>
    <w:rsid w:val="003C3433"/>
    <w:rsid w:val="003C7371"/>
    <w:rsid w:val="003D1B93"/>
    <w:rsid w:val="003D2CC7"/>
    <w:rsid w:val="003D2DC1"/>
    <w:rsid w:val="003D4B2A"/>
    <w:rsid w:val="003D5549"/>
    <w:rsid w:val="003D6191"/>
    <w:rsid w:val="003D67D6"/>
    <w:rsid w:val="003D7814"/>
    <w:rsid w:val="003E29A6"/>
    <w:rsid w:val="003E3616"/>
    <w:rsid w:val="003E3BEC"/>
    <w:rsid w:val="003E4537"/>
    <w:rsid w:val="003F561E"/>
    <w:rsid w:val="00401750"/>
    <w:rsid w:val="0040250A"/>
    <w:rsid w:val="00417CA9"/>
    <w:rsid w:val="00421F95"/>
    <w:rsid w:val="00425521"/>
    <w:rsid w:val="0042592D"/>
    <w:rsid w:val="0043019B"/>
    <w:rsid w:val="00431CD2"/>
    <w:rsid w:val="00431EC7"/>
    <w:rsid w:val="00434A1F"/>
    <w:rsid w:val="00435321"/>
    <w:rsid w:val="00450043"/>
    <w:rsid w:val="00452DE5"/>
    <w:rsid w:val="00462EC5"/>
    <w:rsid w:val="00462EE2"/>
    <w:rsid w:val="0046738C"/>
    <w:rsid w:val="00476952"/>
    <w:rsid w:val="004775BF"/>
    <w:rsid w:val="00477AA8"/>
    <w:rsid w:val="00481F78"/>
    <w:rsid w:val="0049032F"/>
    <w:rsid w:val="004A2CFE"/>
    <w:rsid w:val="004A328A"/>
    <w:rsid w:val="004A6080"/>
    <w:rsid w:val="004B2881"/>
    <w:rsid w:val="004B31BD"/>
    <w:rsid w:val="004B34E0"/>
    <w:rsid w:val="004B433A"/>
    <w:rsid w:val="004B5581"/>
    <w:rsid w:val="004B72C0"/>
    <w:rsid w:val="004B7D93"/>
    <w:rsid w:val="004C1A0E"/>
    <w:rsid w:val="004C2A6D"/>
    <w:rsid w:val="004C5F23"/>
    <w:rsid w:val="004C6CB3"/>
    <w:rsid w:val="004D089D"/>
    <w:rsid w:val="004D68BA"/>
    <w:rsid w:val="004E1D87"/>
    <w:rsid w:val="004E30F4"/>
    <w:rsid w:val="004E3903"/>
    <w:rsid w:val="004E55FE"/>
    <w:rsid w:val="004F44A5"/>
    <w:rsid w:val="005016C5"/>
    <w:rsid w:val="00506618"/>
    <w:rsid w:val="00506B23"/>
    <w:rsid w:val="0051502E"/>
    <w:rsid w:val="00523B79"/>
    <w:rsid w:val="0052474D"/>
    <w:rsid w:val="00531562"/>
    <w:rsid w:val="0053345A"/>
    <w:rsid w:val="0053468A"/>
    <w:rsid w:val="005369EE"/>
    <w:rsid w:val="00536B73"/>
    <w:rsid w:val="00540BB0"/>
    <w:rsid w:val="00541E15"/>
    <w:rsid w:val="00546A05"/>
    <w:rsid w:val="00567348"/>
    <w:rsid w:val="00567539"/>
    <w:rsid w:val="00573A84"/>
    <w:rsid w:val="00580A78"/>
    <w:rsid w:val="005816A1"/>
    <w:rsid w:val="00581878"/>
    <w:rsid w:val="00581908"/>
    <w:rsid w:val="00584AA4"/>
    <w:rsid w:val="005860B2"/>
    <w:rsid w:val="00587D09"/>
    <w:rsid w:val="0059018D"/>
    <w:rsid w:val="0059216D"/>
    <w:rsid w:val="005949A0"/>
    <w:rsid w:val="00594D56"/>
    <w:rsid w:val="005A0BF1"/>
    <w:rsid w:val="005A0E3D"/>
    <w:rsid w:val="005A21DE"/>
    <w:rsid w:val="005A266C"/>
    <w:rsid w:val="005A77C2"/>
    <w:rsid w:val="005C1BF2"/>
    <w:rsid w:val="005C5453"/>
    <w:rsid w:val="005C7753"/>
    <w:rsid w:val="005D07E4"/>
    <w:rsid w:val="005D15A6"/>
    <w:rsid w:val="005D261D"/>
    <w:rsid w:val="005D3D41"/>
    <w:rsid w:val="005D4ACF"/>
    <w:rsid w:val="005E2D13"/>
    <w:rsid w:val="005E3F2D"/>
    <w:rsid w:val="005E4C3D"/>
    <w:rsid w:val="005E6004"/>
    <w:rsid w:val="005F2F6C"/>
    <w:rsid w:val="005F4113"/>
    <w:rsid w:val="00604AD4"/>
    <w:rsid w:val="00612BF3"/>
    <w:rsid w:val="00622228"/>
    <w:rsid w:val="006230AC"/>
    <w:rsid w:val="00624677"/>
    <w:rsid w:val="0062576A"/>
    <w:rsid w:val="0063370F"/>
    <w:rsid w:val="00634AE8"/>
    <w:rsid w:val="0063540D"/>
    <w:rsid w:val="00636E94"/>
    <w:rsid w:val="00643476"/>
    <w:rsid w:val="006435C5"/>
    <w:rsid w:val="00650466"/>
    <w:rsid w:val="00650632"/>
    <w:rsid w:val="00661884"/>
    <w:rsid w:val="006634F8"/>
    <w:rsid w:val="006728F8"/>
    <w:rsid w:val="006748C9"/>
    <w:rsid w:val="00683ED6"/>
    <w:rsid w:val="006919C5"/>
    <w:rsid w:val="00695F23"/>
    <w:rsid w:val="00696F56"/>
    <w:rsid w:val="006A0408"/>
    <w:rsid w:val="006A18DA"/>
    <w:rsid w:val="006A2BEF"/>
    <w:rsid w:val="006A6B1C"/>
    <w:rsid w:val="006B47D0"/>
    <w:rsid w:val="006B49D7"/>
    <w:rsid w:val="006C3DE5"/>
    <w:rsid w:val="006C4B10"/>
    <w:rsid w:val="006D106B"/>
    <w:rsid w:val="006D1F77"/>
    <w:rsid w:val="006D75FB"/>
    <w:rsid w:val="006E30A2"/>
    <w:rsid w:val="006E3123"/>
    <w:rsid w:val="006E3402"/>
    <w:rsid w:val="006E59CA"/>
    <w:rsid w:val="006E6A90"/>
    <w:rsid w:val="006F467A"/>
    <w:rsid w:val="00700704"/>
    <w:rsid w:val="00700A94"/>
    <w:rsid w:val="00701804"/>
    <w:rsid w:val="00701C42"/>
    <w:rsid w:val="0070233E"/>
    <w:rsid w:val="007056B6"/>
    <w:rsid w:val="0070592A"/>
    <w:rsid w:val="00707886"/>
    <w:rsid w:val="0071651A"/>
    <w:rsid w:val="00717DB0"/>
    <w:rsid w:val="00723B1F"/>
    <w:rsid w:val="00724D8D"/>
    <w:rsid w:val="00724DF1"/>
    <w:rsid w:val="007309DC"/>
    <w:rsid w:val="007320DC"/>
    <w:rsid w:val="00735847"/>
    <w:rsid w:val="0074494D"/>
    <w:rsid w:val="00752937"/>
    <w:rsid w:val="0075343C"/>
    <w:rsid w:val="007539B8"/>
    <w:rsid w:val="00755DCC"/>
    <w:rsid w:val="0076208C"/>
    <w:rsid w:val="00762598"/>
    <w:rsid w:val="007635C3"/>
    <w:rsid w:val="00772D5A"/>
    <w:rsid w:val="0077536B"/>
    <w:rsid w:val="0077682F"/>
    <w:rsid w:val="00776F80"/>
    <w:rsid w:val="0078142E"/>
    <w:rsid w:val="00785877"/>
    <w:rsid w:val="00785D14"/>
    <w:rsid w:val="007869CB"/>
    <w:rsid w:val="007A10F1"/>
    <w:rsid w:val="007A1644"/>
    <w:rsid w:val="007A37F2"/>
    <w:rsid w:val="007A6754"/>
    <w:rsid w:val="007A6EB4"/>
    <w:rsid w:val="007A7151"/>
    <w:rsid w:val="007B0BF8"/>
    <w:rsid w:val="007B3774"/>
    <w:rsid w:val="007C2B17"/>
    <w:rsid w:val="007C48F6"/>
    <w:rsid w:val="007C4F39"/>
    <w:rsid w:val="007C686E"/>
    <w:rsid w:val="007D00B8"/>
    <w:rsid w:val="007D3C68"/>
    <w:rsid w:val="007D63D4"/>
    <w:rsid w:val="007E199A"/>
    <w:rsid w:val="007E1E35"/>
    <w:rsid w:val="007E6ADC"/>
    <w:rsid w:val="007F30A5"/>
    <w:rsid w:val="007F5505"/>
    <w:rsid w:val="007F62A1"/>
    <w:rsid w:val="007F6571"/>
    <w:rsid w:val="008018E9"/>
    <w:rsid w:val="00802401"/>
    <w:rsid w:val="008152C8"/>
    <w:rsid w:val="00821D8E"/>
    <w:rsid w:val="00822C3F"/>
    <w:rsid w:val="00827C65"/>
    <w:rsid w:val="0083013B"/>
    <w:rsid w:val="008308B8"/>
    <w:rsid w:val="00834227"/>
    <w:rsid w:val="00841540"/>
    <w:rsid w:val="00842E23"/>
    <w:rsid w:val="008452AD"/>
    <w:rsid w:val="008465C3"/>
    <w:rsid w:val="00855725"/>
    <w:rsid w:val="00856ACE"/>
    <w:rsid w:val="0086040D"/>
    <w:rsid w:val="008604CD"/>
    <w:rsid w:val="00860AA9"/>
    <w:rsid w:val="00862FCB"/>
    <w:rsid w:val="00867605"/>
    <w:rsid w:val="008730AB"/>
    <w:rsid w:val="00873768"/>
    <w:rsid w:val="0087438A"/>
    <w:rsid w:val="0088157A"/>
    <w:rsid w:val="008817E8"/>
    <w:rsid w:val="00886A38"/>
    <w:rsid w:val="00887FFE"/>
    <w:rsid w:val="00892465"/>
    <w:rsid w:val="00896FC6"/>
    <w:rsid w:val="00897F0A"/>
    <w:rsid w:val="008A1EF1"/>
    <w:rsid w:val="008A4414"/>
    <w:rsid w:val="008A6F66"/>
    <w:rsid w:val="008A77EA"/>
    <w:rsid w:val="008B18B7"/>
    <w:rsid w:val="008B45D3"/>
    <w:rsid w:val="008C0971"/>
    <w:rsid w:val="008C1BF8"/>
    <w:rsid w:val="008C1EFB"/>
    <w:rsid w:val="008C33EF"/>
    <w:rsid w:val="008C6016"/>
    <w:rsid w:val="008C6917"/>
    <w:rsid w:val="008C6A91"/>
    <w:rsid w:val="008D0F2B"/>
    <w:rsid w:val="008D1F03"/>
    <w:rsid w:val="008D1FFB"/>
    <w:rsid w:val="008D24DF"/>
    <w:rsid w:val="008D4E01"/>
    <w:rsid w:val="008D5B78"/>
    <w:rsid w:val="008E0258"/>
    <w:rsid w:val="008E3A94"/>
    <w:rsid w:val="008E471D"/>
    <w:rsid w:val="008E4BE4"/>
    <w:rsid w:val="008E4CF0"/>
    <w:rsid w:val="008E57C2"/>
    <w:rsid w:val="008E57E4"/>
    <w:rsid w:val="008F07F3"/>
    <w:rsid w:val="008F2215"/>
    <w:rsid w:val="008F39D1"/>
    <w:rsid w:val="008F5101"/>
    <w:rsid w:val="0090288B"/>
    <w:rsid w:val="00904034"/>
    <w:rsid w:val="00904264"/>
    <w:rsid w:val="009070B1"/>
    <w:rsid w:val="00914204"/>
    <w:rsid w:val="00915C4F"/>
    <w:rsid w:val="00916B67"/>
    <w:rsid w:val="0092376C"/>
    <w:rsid w:val="00926059"/>
    <w:rsid w:val="009307DA"/>
    <w:rsid w:val="00930966"/>
    <w:rsid w:val="0094109B"/>
    <w:rsid w:val="009419B0"/>
    <w:rsid w:val="0094405E"/>
    <w:rsid w:val="0094789D"/>
    <w:rsid w:val="009609F7"/>
    <w:rsid w:val="00961A53"/>
    <w:rsid w:val="00963613"/>
    <w:rsid w:val="00971CF9"/>
    <w:rsid w:val="00973FE8"/>
    <w:rsid w:val="00974F2A"/>
    <w:rsid w:val="00975412"/>
    <w:rsid w:val="00976577"/>
    <w:rsid w:val="0098266B"/>
    <w:rsid w:val="00984EA3"/>
    <w:rsid w:val="00986902"/>
    <w:rsid w:val="009A1175"/>
    <w:rsid w:val="009A1B60"/>
    <w:rsid w:val="009B27F9"/>
    <w:rsid w:val="009B60D9"/>
    <w:rsid w:val="009C01B8"/>
    <w:rsid w:val="009C181D"/>
    <w:rsid w:val="009C2CB7"/>
    <w:rsid w:val="009C43D8"/>
    <w:rsid w:val="009C4E02"/>
    <w:rsid w:val="009D2D27"/>
    <w:rsid w:val="009D4C0B"/>
    <w:rsid w:val="009D74BA"/>
    <w:rsid w:val="009E23CE"/>
    <w:rsid w:val="00A0065D"/>
    <w:rsid w:val="00A05010"/>
    <w:rsid w:val="00A05A70"/>
    <w:rsid w:val="00A05D38"/>
    <w:rsid w:val="00A10999"/>
    <w:rsid w:val="00A10C15"/>
    <w:rsid w:val="00A11D8C"/>
    <w:rsid w:val="00A14A76"/>
    <w:rsid w:val="00A16D38"/>
    <w:rsid w:val="00A20839"/>
    <w:rsid w:val="00A209FB"/>
    <w:rsid w:val="00A23D86"/>
    <w:rsid w:val="00A25A43"/>
    <w:rsid w:val="00A27F9C"/>
    <w:rsid w:val="00A36C3C"/>
    <w:rsid w:val="00A37EEB"/>
    <w:rsid w:val="00A42D39"/>
    <w:rsid w:val="00A434A9"/>
    <w:rsid w:val="00A46011"/>
    <w:rsid w:val="00A52262"/>
    <w:rsid w:val="00A52BBB"/>
    <w:rsid w:val="00A55571"/>
    <w:rsid w:val="00A56277"/>
    <w:rsid w:val="00A701CF"/>
    <w:rsid w:val="00A7118F"/>
    <w:rsid w:val="00A7362B"/>
    <w:rsid w:val="00A73AFC"/>
    <w:rsid w:val="00A77A64"/>
    <w:rsid w:val="00A802E7"/>
    <w:rsid w:val="00A82B39"/>
    <w:rsid w:val="00A8382A"/>
    <w:rsid w:val="00A83D96"/>
    <w:rsid w:val="00A911C6"/>
    <w:rsid w:val="00A917A1"/>
    <w:rsid w:val="00A91F0F"/>
    <w:rsid w:val="00A94DBF"/>
    <w:rsid w:val="00AA0E74"/>
    <w:rsid w:val="00AB2D29"/>
    <w:rsid w:val="00AB4A55"/>
    <w:rsid w:val="00AB729F"/>
    <w:rsid w:val="00AC3D8F"/>
    <w:rsid w:val="00AC696E"/>
    <w:rsid w:val="00AD2A01"/>
    <w:rsid w:val="00AE0906"/>
    <w:rsid w:val="00AE117F"/>
    <w:rsid w:val="00AE1D80"/>
    <w:rsid w:val="00AE20A8"/>
    <w:rsid w:val="00AE679B"/>
    <w:rsid w:val="00AE6DEB"/>
    <w:rsid w:val="00AF0532"/>
    <w:rsid w:val="00AF1646"/>
    <w:rsid w:val="00AF299C"/>
    <w:rsid w:val="00AF3AED"/>
    <w:rsid w:val="00AF59C2"/>
    <w:rsid w:val="00AF5CD8"/>
    <w:rsid w:val="00B01E28"/>
    <w:rsid w:val="00B05CF2"/>
    <w:rsid w:val="00B07F1B"/>
    <w:rsid w:val="00B138BA"/>
    <w:rsid w:val="00B15BD9"/>
    <w:rsid w:val="00B20C4F"/>
    <w:rsid w:val="00B211CB"/>
    <w:rsid w:val="00B26E1D"/>
    <w:rsid w:val="00B30718"/>
    <w:rsid w:val="00B4188E"/>
    <w:rsid w:val="00B43588"/>
    <w:rsid w:val="00B460A7"/>
    <w:rsid w:val="00B536BE"/>
    <w:rsid w:val="00B543B2"/>
    <w:rsid w:val="00B5485B"/>
    <w:rsid w:val="00B5553A"/>
    <w:rsid w:val="00B575AA"/>
    <w:rsid w:val="00B608BC"/>
    <w:rsid w:val="00B6232B"/>
    <w:rsid w:val="00B64C99"/>
    <w:rsid w:val="00B6568A"/>
    <w:rsid w:val="00B65C0C"/>
    <w:rsid w:val="00B71BA8"/>
    <w:rsid w:val="00B733AC"/>
    <w:rsid w:val="00B813DA"/>
    <w:rsid w:val="00B819BB"/>
    <w:rsid w:val="00B85796"/>
    <w:rsid w:val="00B86800"/>
    <w:rsid w:val="00B87230"/>
    <w:rsid w:val="00B91C26"/>
    <w:rsid w:val="00B93B07"/>
    <w:rsid w:val="00B95447"/>
    <w:rsid w:val="00B97835"/>
    <w:rsid w:val="00BA4647"/>
    <w:rsid w:val="00BA74F9"/>
    <w:rsid w:val="00BB232D"/>
    <w:rsid w:val="00BB32C0"/>
    <w:rsid w:val="00BB374D"/>
    <w:rsid w:val="00BB3B0C"/>
    <w:rsid w:val="00BB5547"/>
    <w:rsid w:val="00BB695F"/>
    <w:rsid w:val="00BC1148"/>
    <w:rsid w:val="00BC11CF"/>
    <w:rsid w:val="00BC215B"/>
    <w:rsid w:val="00BC3527"/>
    <w:rsid w:val="00BC4F6C"/>
    <w:rsid w:val="00BC5CBA"/>
    <w:rsid w:val="00BC73E9"/>
    <w:rsid w:val="00BD0ACA"/>
    <w:rsid w:val="00BD2895"/>
    <w:rsid w:val="00BD5C77"/>
    <w:rsid w:val="00BD677E"/>
    <w:rsid w:val="00BD6B20"/>
    <w:rsid w:val="00BD710B"/>
    <w:rsid w:val="00BD7A38"/>
    <w:rsid w:val="00BE0720"/>
    <w:rsid w:val="00BE7A14"/>
    <w:rsid w:val="00BF1136"/>
    <w:rsid w:val="00BF1A73"/>
    <w:rsid w:val="00BF31A3"/>
    <w:rsid w:val="00BF6D08"/>
    <w:rsid w:val="00BF7147"/>
    <w:rsid w:val="00BF7B20"/>
    <w:rsid w:val="00C109D9"/>
    <w:rsid w:val="00C16FB7"/>
    <w:rsid w:val="00C17FF6"/>
    <w:rsid w:val="00C22AB2"/>
    <w:rsid w:val="00C26784"/>
    <w:rsid w:val="00C27D53"/>
    <w:rsid w:val="00C32AE9"/>
    <w:rsid w:val="00C40F79"/>
    <w:rsid w:val="00C427FD"/>
    <w:rsid w:val="00C436E2"/>
    <w:rsid w:val="00C6057B"/>
    <w:rsid w:val="00C71F93"/>
    <w:rsid w:val="00C75E76"/>
    <w:rsid w:val="00C76C3C"/>
    <w:rsid w:val="00C825F0"/>
    <w:rsid w:val="00C82CC0"/>
    <w:rsid w:val="00C82E22"/>
    <w:rsid w:val="00C83476"/>
    <w:rsid w:val="00C83DD4"/>
    <w:rsid w:val="00C86532"/>
    <w:rsid w:val="00C8784E"/>
    <w:rsid w:val="00C90D45"/>
    <w:rsid w:val="00C95C20"/>
    <w:rsid w:val="00C96450"/>
    <w:rsid w:val="00CA0635"/>
    <w:rsid w:val="00CA072C"/>
    <w:rsid w:val="00CA0A7B"/>
    <w:rsid w:val="00CA0F62"/>
    <w:rsid w:val="00CA54C7"/>
    <w:rsid w:val="00CA61EB"/>
    <w:rsid w:val="00CA7F31"/>
    <w:rsid w:val="00CB5C8C"/>
    <w:rsid w:val="00CB6EE6"/>
    <w:rsid w:val="00CB707C"/>
    <w:rsid w:val="00CC55B9"/>
    <w:rsid w:val="00CC7DE9"/>
    <w:rsid w:val="00CD149D"/>
    <w:rsid w:val="00CD1FA6"/>
    <w:rsid w:val="00CD26A0"/>
    <w:rsid w:val="00CD2828"/>
    <w:rsid w:val="00CD56AD"/>
    <w:rsid w:val="00CD642A"/>
    <w:rsid w:val="00CE38B8"/>
    <w:rsid w:val="00CE7162"/>
    <w:rsid w:val="00CF4D22"/>
    <w:rsid w:val="00CF7A44"/>
    <w:rsid w:val="00D00D8E"/>
    <w:rsid w:val="00D0325C"/>
    <w:rsid w:val="00D03E92"/>
    <w:rsid w:val="00D15E43"/>
    <w:rsid w:val="00D211B0"/>
    <w:rsid w:val="00D22238"/>
    <w:rsid w:val="00D30038"/>
    <w:rsid w:val="00D3264A"/>
    <w:rsid w:val="00D4086F"/>
    <w:rsid w:val="00D40F70"/>
    <w:rsid w:val="00D413EF"/>
    <w:rsid w:val="00D4594B"/>
    <w:rsid w:val="00D5264B"/>
    <w:rsid w:val="00D60B14"/>
    <w:rsid w:val="00D65C42"/>
    <w:rsid w:val="00D70241"/>
    <w:rsid w:val="00D7052E"/>
    <w:rsid w:val="00D70E5C"/>
    <w:rsid w:val="00D73552"/>
    <w:rsid w:val="00D75384"/>
    <w:rsid w:val="00D77121"/>
    <w:rsid w:val="00D8118D"/>
    <w:rsid w:val="00D811D6"/>
    <w:rsid w:val="00D82F4B"/>
    <w:rsid w:val="00D90E56"/>
    <w:rsid w:val="00D946B4"/>
    <w:rsid w:val="00D94B62"/>
    <w:rsid w:val="00D95D0A"/>
    <w:rsid w:val="00D97800"/>
    <w:rsid w:val="00DA2013"/>
    <w:rsid w:val="00DA3B37"/>
    <w:rsid w:val="00DA4582"/>
    <w:rsid w:val="00DA6D9E"/>
    <w:rsid w:val="00DA7AFA"/>
    <w:rsid w:val="00DB4C89"/>
    <w:rsid w:val="00DB6A55"/>
    <w:rsid w:val="00DC01A3"/>
    <w:rsid w:val="00DC0929"/>
    <w:rsid w:val="00DD3D7D"/>
    <w:rsid w:val="00DE18EF"/>
    <w:rsid w:val="00DE30E8"/>
    <w:rsid w:val="00DF0562"/>
    <w:rsid w:val="00DF5D92"/>
    <w:rsid w:val="00DF697A"/>
    <w:rsid w:val="00E10530"/>
    <w:rsid w:val="00E16701"/>
    <w:rsid w:val="00E17AF4"/>
    <w:rsid w:val="00E2441A"/>
    <w:rsid w:val="00E33503"/>
    <w:rsid w:val="00E34912"/>
    <w:rsid w:val="00E36819"/>
    <w:rsid w:val="00E37E4E"/>
    <w:rsid w:val="00E423CB"/>
    <w:rsid w:val="00E435B6"/>
    <w:rsid w:val="00E44008"/>
    <w:rsid w:val="00E501A3"/>
    <w:rsid w:val="00E504FD"/>
    <w:rsid w:val="00E50B79"/>
    <w:rsid w:val="00E54768"/>
    <w:rsid w:val="00E55EC8"/>
    <w:rsid w:val="00E6484D"/>
    <w:rsid w:val="00E67052"/>
    <w:rsid w:val="00E7132A"/>
    <w:rsid w:val="00E7426A"/>
    <w:rsid w:val="00E744A7"/>
    <w:rsid w:val="00E749D9"/>
    <w:rsid w:val="00E755AB"/>
    <w:rsid w:val="00E761D1"/>
    <w:rsid w:val="00E76D6B"/>
    <w:rsid w:val="00E76DD7"/>
    <w:rsid w:val="00E77EDF"/>
    <w:rsid w:val="00E80B48"/>
    <w:rsid w:val="00E814CF"/>
    <w:rsid w:val="00E81FD3"/>
    <w:rsid w:val="00E838D3"/>
    <w:rsid w:val="00E847B2"/>
    <w:rsid w:val="00E86CF8"/>
    <w:rsid w:val="00E90E0F"/>
    <w:rsid w:val="00E9634E"/>
    <w:rsid w:val="00EA1B02"/>
    <w:rsid w:val="00EA2F9F"/>
    <w:rsid w:val="00EA411F"/>
    <w:rsid w:val="00EA5456"/>
    <w:rsid w:val="00EA5E87"/>
    <w:rsid w:val="00EA775B"/>
    <w:rsid w:val="00EB0FF1"/>
    <w:rsid w:val="00EB2400"/>
    <w:rsid w:val="00EB4617"/>
    <w:rsid w:val="00EB51A9"/>
    <w:rsid w:val="00EB6194"/>
    <w:rsid w:val="00EC2FA4"/>
    <w:rsid w:val="00EC4D9D"/>
    <w:rsid w:val="00EC6064"/>
    <w:rsid w:val="00ED425B"/>
    <w:rsid w:val="00ED53FE"/>
    <w:rsid w:val="00ED56EA"/>
    <w:rsid w:val="00EE05F8"/>
    <w:rsid w:val="00EE2FA0"/>
    <w:rsid w:val="00EE7804"/>
    <w:rsid w:val="00EF6C47"/>
    <w:rsid w:val="00F0186A"/>
    <w:rsid w:val="00F02F05"/>
    <w:rsid w:val="00F04864"/>
    <w:rsid w:val="00F057C5"/>
    <w:rsid w:val="00F071E0"/>
    <w:rsid w:val="00F0790F"/>
    <w:rsid w:val="00F11AEB"/>
    <w:rsid w:val="00F1345E"/>
    <w:rsid w:val="00F16E14"/>
    <w:rsid w:val="00F22640"/>
    <w:rsid w:val="00F24059"/>
    <w:rsid w:val="00F24231"/>
    <w:rsid w:val="00F242E5"/>
    <w:rsid w:val="00F24E2E"/>
    <w:rsid w:val="00F263F8"/>
    <w:rsid w:val="00F30ED9"/>
    <w:rsid w:val="00F33FA5"/>
    <w:rsid w:val="00F42699"/>
    <w:rsid w:val="00F503B2"/>
    <w:rsid w:val="00F517D4"/>
    <w:rsid w:val="00F525B3"/>
    <w:rsid w:val="00F52834"/>
    <w:rsid w:val="00F56AB7"/>
    <w:rsid w:val="00F57CDB"/>
    <w:rsid w:val="00F616C2"/>
    <w:rsid w:val="00F62EA4"/>
    <w:rsid w:val="00F6313B"/>
    <w:rsid w:val="00F65146"/>
    <w:rsid w:val="00F67C00"/>
    <w:rsid w:val="00F718AE"/>
    <w:rsid w:val="00F837E8"/>
    <w:rsid w:val="00F84D85"/>
    <w:rsid w:val="00F87E6F"/>
    <w:rsid w:val="00F95CD2"/>
    <w:rsid w:val="00F96B15"/>
    <w:rsid w:val="00FA184E"/>
    <w:rsid w:val="00FA264E"/>
    <w:rsid w:val="00FA3319"/>
    <w:rsid w:val="00FA471D"/>
    <w:rsid w:val="00FA5893"/>
    <w:rsid w:val="00FB0001"/>
    <w:rsid w:val="00FB247D"/>
    <w:rsid w:val="00FB40BD"/>
    <w:rsid w:val="00FB4B2C"/>
    <w:rsid w:val="00FC1B3A"/>
    <w:rsid w:val="00FC4CF3"/>
    <w:rsid w:val="00FC6569"/>
    <w:rsid w:val="00FC6B9E"/>
    <w:rsid w:val="00FD2440"/>
    <w:rsid w:val="00FE533F"/>
    <w:rsid w:val="00FE7D0A"/>
    <w:rsid w:val="00FF3EFC"/>
    <w:rsid w:val="00FF50E7"/>
    <w:rsid w:val="00FF6C10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3D99B"/>
  <w15:chartTrackingRefBased/>
  <w15:docId w15:val="{F2D808A0-5A2E-43E2-AD9D-8315C65D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0AC"/>
  </w:style>
  <w:style w:type="paragraph" w:styleId="Naslov2">
    <w:name w:val="heading 2"/>
    <w:basedOn w:val="Normal"/>
    <w:next w:val="Normal"/>
    <w:link w:val="Naslov2Char"/>
    <w:qFormat/>
    <w:rsid w:val="0008121C"/>
    <w:pPr>
      <w:keepNext/>
      <w:numPr>
        <w:ilvl w:val="1"/>
        <w:numId w:val="1"/>
      </w:numPr>
      <w:suppressAutoHyphens/>
      <w:overflowPunct w:val="0"/>
      <w:autoSpaceDE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lang w:val="en-AU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08121C"/>
    <w:rPr>
      <w:rFonts w:ascii="Times New Roman" w:eastAsia="Times New Roman" w:hAnsi="Times New Roman" w:cs="Times New Roman"/>
      <w:b/>
      <w:sz w:val="24"/>
      <w:szCs w:val="20"/>
      <w:lang w:val="en-AU" w:eastAsia="ar-SA"/>
    </w:rPr>
  </w:style>
  <w:style w:type="numbering" w:customStyle="1" w:styleId="Bezpopisa1">
    <w:name w:val="Bez popisa1"/>
    <w:next w:val="Bezpopisa"/>
    <w:semiHidden/>
    <w:unhideWhenUsed/>
    <w:rsid w:val="0008121C"/>
  </w:style>
  <w:style w:type="paragraph" w:styleId="Tijeloteksta">
    <w:name w:val="Body Text"/>
    <w:basedOn w:val="Normal"/>
    <w:link w:val="TijelotekstaChar"/>
    <w:rsid w:val="0008121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ijelotekstaChar">
    <w:name w:val="Tijelo teksta Char"/>
    <w:basedOn w:val="Zadanifontodlomka"/>
    <w:link w:val="Tijeloteksta"/>
    <w:rsid w:val="0008121C"/>
    <w:rPr>
      <w:rFonts w:ascii="Times New Roman" w:eastAsia="Times New Roman" w:hAnsi="Times New Roman" w:cs="Times New Roman"/>
      <w:szCs w:val="20"/>
      <w:lang w:eastAsia="ar-SA"/>
    </w:rPr>
  </w:style>
  <w:style w:type="paragraph" w:styleId="Tekstbalonia">
    <w:name w:val="Balloon Text"/>
    <w:basedOn w:val="Normal"/>
    <w:link w:val="TekstbaloniaChar"/>
    <w:semiHidden/>
    <w:rsid w:val="0008121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baloniaChar">
    <w:name w:val="Tekst balončića Char"/>
    <w:basedOn w:val="Zadanifontodlomka"/>
    <w:link w:val="Tekstbalonia"/>
    <w:semiHidden/>
    <w:rsid w:val="0008121C"/>
    <w:rPr>
      <w:rFonts w:ascii="Tahoma" w:eastAsia="Times New Roman" w:hAnsi="Tahoma" w:cs="Tahoma"/>
      <w:sz w:val="16"/>
      <w:szCs w:val="16"/>
      <w:lang w:eastAsia="ar-SA"/>
    </w:rPr>
  </w:style>
  <w:style w:type="paragraph" w:styleId="Zaglavlje">
    <w:name w:val="header"/>
    <w:basedOn w:val="Normal"/>
    <w:link w:val="ZaglavljeChar"/>
    <w:rsid w:val="000812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rsid w:val="0008121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danifontodlomka1">
    <w:name w:val="Zadani font odlomka1"/>
    <w:rsid w:val="0008121C"/>
  </w:style>
  <w:style w:type="character" w:styleId="Hiperveza">
    <w:name w:val="Hyperlink"/>
    <w:uiPriority w:val="99"/>
    <w:unhideWhenUsed/>
    <w:rsid w:val="0008121C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08121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08121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dnojeChar">
    <w:name w:val="Podnožje Char"/>
    <w:basedOn w:val="Zadanifontodlomka"/>
    <w:link w:val="Podnoje"/>
    <w:uiPriority w:val="99"/>
    <w:rsid w:val="0008121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SlijeenaHiperveza">
    <w:name w:val="FollowedHyperlink"/>
    <w:basedOn w:val="Zadanifontodlomka"/>
    <w:uiPriority w:val="99"/>
    <w:semiHidden/>
    <w:unhideWhenUsed/>
    <w:rsid w:val="0008121C"/>
    <w:rPr>
      <w:color w:val="954F72" w:themeColor="followedHyperlink"/>
      <w:u w:val="single"/>
    </w:rPr>
  </w:style>
  <w:style w:type="paragraph" w:styleId="Bezproreda">
    <w:name w:val="No Spacing"/>
    <w:uiPriority w:val="1"/>
    <w:qFormat/>
    <w:rsid w:val="00AF3AED"/>
    <w:pPr>
      <w:spacing w:after="0" w:line="240" w:lineRule="auto"/>
    </w:pPr>
  </w:style>
  <w:style w:type="character" w:styleId="Nerijeenospominjanje">
    <w:name w:val="Unresolved Mention"/>
    <w:basedOn w:val="Zadanifontodlomka"/>
    <w:uiPriority w:val="99"/>
    <w:semiHidden/>
    <w:unhideWhenUsed/>
    <w:rsid w:val="009B60D9"/>
    <w:rPr>
      <w:color w:val="605E5C"/>
      <w:shd w:val="clear" w:color="auto" w:fill="E1DFDD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8D1FFB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D1FFB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8D1FFB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8D1FFB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8D1FFB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8D1F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6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grebacka-zupanija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zagrebacka-zupanija.hr/natjecaj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7B4D6-253C-4B13-BD44-4F20A584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6</Pages>
  <Words>1846</Words>
  <Characters>10525</Characters>
  <Application>Microsoft Office Word</Application>
  <DocSecurity>0</DocSecurity>
  <Lines>87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ivancica-prugovecki@zagzup.zagrebacka-zupanija.hr</dc:creator>
  <cp:keywords/>
  <dc:description/>
  <cp:lastModifiedBy>martina-jovanovic@zagzup.zagrebacka-zupanija.hr</cp:lastModifiedBy>
  <cp:revision>4100</cp:revision>
  <cp:lastPrinted>2024-10-02T07:13:00Z</cp:lastPrinted>
  <dcterms:created xsi:type="dcterms:W3CDTF">2022-10-06T21:02:00Z</dcterms:created>
  <dcterms:modified xsi:type="dcterms:W3CDTF">2024-10-11T06:17:00Z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98fa491e5276379cee5de9da31ea9d2d4103223efef8d653951ddb5074005d03</vt:lpwstr>
  </property>
</Properties>
</file>